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28" w:rsidRPr="00325B06" w:rsidRDefault="00391828">
      <w:pPr>
        <w:spacing w:line="200" w:lineRule="exact"/>
        <w:rPr>
          <w:lang w:val="hr-HR"/>
        </w:rPr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before="13" w:line="260" w:lineRule="exact"/>
        <w:rPr>
          <w:sz w:val="26"/>
          <w:szCs w:val="26"/>
        </w:rPr>
      </w:pPr>
    </w:p>
    <w:p w:rsidR="00391828" w:rsidRPr="001044AF" w:rsidRDefault="00EA1F4D">
      <w:pPr>
        <w:spacing w:before="4" w:line="275" w:lineRule="auto"/>
        <w:ind w:left="223" w:right="245"/>
        <w:jc w:val="center"/>
        <w:rPr>
          <w:sz w:val="44"/>
          <w:szCs w:val="44"/>
          <w:lang w:val="sr-Cyrl-RS"/>
        </w:rPr>
      </w:pPr>
      <w:r>
        <w:rPr>
          <w:b/>
          <w:spacing w:val="2"/>
          <w:sz w:val="44"/>
          <w:szCs w:val="44"/>
        </w:rPr>
        <w:t>З</w:t>
      </w:r>
      <w:r>
        <w:rPr>
          <w:b/>
          <w:spacing w:val="-2"/>
          <w:sz w:val="44"/>
          <w:szCs w:val="44"/>
        </w:rPr>
        <w:t>АХТЕ</w:t>
      </w:r>
      <w:r>
        <w:rPr>
          <w:b/>
          <w:sz w:val="44"/>
          <w:szCs w:val="44"/>
        </w:rPr>
        <w:t>В</w:t>
      </w:r>
      <w:r>
        <w:rPr>
          <w:b/>
          <w:spacing w:val="-2"/>
          <w:sz w:val="44"/>
          <w:szCs w:val="44"/>
        </w:rPr>
        <w:t xml:space="preserve"> </w:t>
      </w:r>
      <w:r>
        <w:rPr>
          <w:b/>
          <w:spacing w:val="2"/>
          <w:sz w:val="44"/>
          <w:szCs w:val="44"/>
        </w:rPr>
        <w:t>З</w:t>
      </w:r>
      <w:r>
        <w:rPr>
          <w:b/>
          <w:sz w:val="44"/>
          <w:szCs w:val="44"/>
        </w:rPr>
        <w:t>А</w:t>
      </w:r>
      <w:r>
        <w:rPr>
          <w:b/>
          <w:spacing w:val="-2"/>
          <w:sz w:val="44"/>
          <w:szCs w:val="44"/>
        </w:rPr>
        <w:t xml:space="preserve"> </w:t>
      </w:r>
      <w:r w:rsidR="00502AC4">
        <w:rPr>
          <w:b/>
          <w:spacing w:val="-3"/>
          <w:sz w:val="44"/>
          <w:szCs w:val="44"/>
        </w:rPr>
        <w:t>РЕВИЗИЈУ</w:t>
      </w:r>
      <w:r>
        <w:rPr>
          <w:b/>
          <w:spacing w:val="-1"/>
          <w:sz w:val="44"/>
          <w:szCs w:val="44"/>
        </w:rPr>
        <w:t xml:space="preserve"> </w:t>
      </w:r>
      <w:r>
        <w:rPr>
          <w:b/>
          <w:spacing w:val="2"/>
          <w:sz w:val="44"/>
          <w:szCs w:val="44"/>
        </w:rPr>
        <w:t>ИН</w:t>
      </w:r>
      <w:r>
        <w:rPr>
          <w:b/>
          <w:spacing w:val="-2"/>
          <w:sz w:val="44"/>
          <w:szCs w:val="44"/>
        </w:rPr>
        <w:t>Т</w:t>
      </w:r>
      <w:r>
        <w:rPr>
          <w:b/>
          <w:spacing w:val="-7"/>
          <w:sz w:val="44"/>
          <w:szCs w:val="44"/>
        </w:rPr>
        <w:t>Е</w:t>
      </w:r>
      <w:r>
        <w:rPr>
          <w:b/>
          <w:spacing w:val="-3"/>
          <w:sz w:val="44"/>
          <w:szCs w:val="44"/>
        </w:rPr>
        <w:t>Г</w:t>
      </w:r>
      <w:r>
        <w:rPr>
          <w:b/>
          <w:sz w:val="44"/>
          <w:szCs w:val="44"/>
        </w:rPr>
        <w:t>РИС</w:t>
      </w:r>
      <w:r>
        <w:rPr>
          <w:b/>
          <w:spacing w:val="-3"/>
          <w:sz w:val="44"/>
          <w:szCs w:val="44"/>
        </w:rPr>
        <w:t>А</w:t>
      </w:r>
      <w:r>
        <w:rPr>
          <w:b/>
          <w:spacing w:val="2"/>
          <w:sz w:val="44"/>
          <w:szCs w:val="44"/>
        </w:rPr>
        <w:t>Н</w:t>
      </w:r>
      <w:r>
        <w:rPr>
          <w:b/>
          <w:sz w:val="44"/>
          <w:szCs w:val="44"/>
        </w:rPr>
        <w:t xml:space="preserve">Е </w:t>
      </w:r>
      <w:r>
        <w:rPr>
          <w:b/>
          <w:spacing w:val="-1"/>
          <w:sz w:val="44"/>
          <w:szCs w:val="44"/>
        </w:rPr>
        <w:t>Д</w:t>
      </w:r>
      <w:r>
        <w:rPr>
          <w:b/>
          <w:spacing w:val="2"/>
          <w:sz w:val="44"/>
          <w:szCs w:val="44"/>
        </w:rPr>
        <w:t>О</w:t>
      </w:r>
      <w:r>
        <w:rPr>
          <w:b/>
          <w:spacing w:val="-3"/>
          <w:sz w:val="44"/>
          <w:szCs w:val="44"/>
        </w:rPr>
        <w:t>З</w:t>
      </w:r>
      <w:r>
        <w:rPr>
          <w:b/>
          <w:spacing w:val="-2"/>
          <w:sz w:val="44"/>
          <w:szCs w:val="44"/>
        </w:rPr>
        <w:t>В</w:t>
      </w:r>
      <w:r>
        <w:rPr>
          <w:b/>
          <w:spacing w:val="-3"/>
          <w:sz w:val="44"/>
          <w:szCs w:val="44"/>
        </w:rPr>
        <w:t>О</w:t>
      </w:r>
      <w:r>
        <w:rPr>
          <w:b/>
          <w:spacing w:val="2"/>
          <w:sz w:val="44"/>
          <w:szCs w:val="44"/>
        </w:rPr>
        <w:t>Л</w:t>
      </w:r>
      <w:r>
        <w:rPr>
          <w:b/>
          <w:sz w:val="44"/>
          <w:szCs w:val="44"/>
        </w:rPr>
        <w:t>Е</w:t>
      </w:r>
      <w:r w:rsidR="001044AF">
        <w:rPr>
          <w:b/>
          <w:sz w:val="44"/>
          <w:szCs w:val="44"/>
          <w:lang w:val="sr-Cyrl-RS"/>
        </w:rPr>
        <w:t xml:space="preserve"> бр 12</w:t>
      </w:r>
      <w:bookmarkStart w:id="0" w:name="_GoBack"/>
      <w:bookmarkEnd w:id="0"/>
    </w:p>
    <w:p w:rsidR="00391828" w:rsidRDefault="00391828">
      <w:pPr>
        <w:spacing w:before="6" w:line="140" w:lineRule="exact"/>
        <w:rPr>
          <w:sz w:val="15"/>
          <w:szCs w:val="15"/>
        </w:rPr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EA1F4D">
      <w:pPr>
        <w:ind w:left="1480" w:right="1502"/>
        <w:jc w:val="center"/>
        <w:rPr>
          <w:sz w:val="28"/>
          <w:szCs w:val="28"/>
        </w:rPr>
      </w:pPr>
      <w:r>
        <w:rPr>
          <w:b/>
          <w:spacing w:val="3"/>
          <w:sz w:val="28"/>
          <w:szCs w:val="28"/>
        </w:rPr>
        <w:t>Р</w:t>
      </w:r>
      <w:r>
        <w:rPr>
          <w:b/>
          <w:spacing w:val="1"/>
          <w:sz w:val="28"/>
          <w:szCs w:val="28"/>
        </w:rPr>
        <w:t>Е</w:t>
      </w:r>
      <w:r>
        <w:rPr>
          <w:b/>
          <w:sz w:val="28"/>
          <w:szCs w:val="28"/>
        </w:rPr>
        <w:t>ГИО</w:t>
      </w:r>
      <w:r>
        <w:rPr>
          <w:b/>
          <w:spacing w:val="-1"/>
          <w:sz w:val="28"/>
          <w:szCs w:val="28"/>
        </w:rPr>
        <w:t>Н</w:t>
      </w:r>
      <w:r>
        <w:rPr>
          <w:b/>
          <w:sz w:val="28"/>
          <w:szCs w:val="28"/>
        </w:rPr>
        <w:t>А</w:t>
      </w:r>
      <w:r>
        <w:rPr>
          <w:b/>
          <w:spacing w:val="4"/>
          <w:sz w:val="28"/>
          <w:szCs w:val="28"/>
        </w:rPr>
        <w:t>Л</w:t>
      </w:r>
      <w:r>
        <w:rPr>
          <w:b/>
          <w:sz w:val="28"/>
          <w:szCs w:val="28"/>
        </w:rPr>
        <w:t>НА</w:t>
      </w:r>
      <w:r>
        <w:rPr>
          <w:b/>
          <w:spacing w:val="-18"/>
          <w:sz w:val="28"/>
          <w:szCs w:val="28"/>
        </w:rPr>
        <w:t xml:space="preserve"> </w:t>
      </w:r>
      <w:r>
        <w:rPr>
          <w:b/>
          <w:sz w:val="28"/>
          <w:szCs w:val="28"/>
        </w:rPr>
        <w:t>Д</w:t>
      </w:r>
      <w:r>
        <w:rPr>
          <w:b/>
          <w:spacing w:val="2"/>
          <w:sz w:val="28"/>
          <w:szCs w:val="28"/>
        </w:rPr>
        <w:t>Е</w:t>
      </w:r>
      <w:r>
        <w:rPr>
          <w:b/>
          <w:sz w:val="28"/>
          <w:szCs w:val="28"/>
        </w:rPr>
        <w:t>П</w:t>
      </w:r>
      <w:r>
        <w:rPr>
          <w:b/>
          <w:spacing w:val="3"/>
          <w:sz w:val="28"/>
          <w:szCs w:val="28"/>
        </w:rPr>
        <w:t>О</w:t>
      </w:r>
      <w:r>
        <w:rPr>
          <w:b/>
          <w:sz w:val="28"/>
          <w:szCs w:val="28"/>
        </w:rPr>
        <w:t>Н</w:t>
      </w:r>
      <w:r>
        <w:rPr>
          <w:b/>
          <w:spacing w:val="-1"/>
          <w:sz w:val="28"/>
          <w:szCs w:val="28"/>
        </w:rPr>
        <w:t>И</w:t>
      </w:r>
      <w:r>
        <w:rPr>
          <w:b/>
          <w:sz w:val="28"/>
          <w:szCs w:val="28"/>
        </w:rPr>
        <w:t>ЈА</w:t>
      </w:r>
      <w:r>
        <w:rPr>
          <w:b/>
          <w:spacing w:val="-14"/>
          <w:sz w:val="28"/>
          <w:szCs w:val="28"/>
        </w:rPr>
        <w:t xml:space="preserve"> </w:t>
      </w:r>
      <w:r>
        <w:rPr>
          <w:b/>
          <w:sz w:val="28"/>
          <w:szCs w:val="28"/>
        </w:rPr>
        <w:t>Д</w:t>
      </w:r>
      <w:r>
        <w:rPr>
          <w:b/>
          <w:spacing w:val="4"/>
          <w:sz w:val="28"/>
          <w:szCs w:val="28"/>
        </w:rPr>
        <w:t>О</w:t>
      </w:r>
      <w:r>
        <w:rPr>
          <w:b/>
          <w:sz w:val="28"/>
          <w:szCs w:val="28"/>
        </w:rPr>
        <w:t>О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w w:val="99"/>
          <w:sz w:val="28"/>
          <w:szCs w:val="28"/>
        </w:rPr>
        <w:t>С</w:t>
      </w:r>
      <w:r>
        <w:rPr>
          <w:b/>
          <w:spacing w:val="3"/>
          <w:w w:val="99"/>
          <w:sz w:val="28"/>
          <w:szCs w:val="28"/>
        </w:rPr>
        <w:t>У</w:t>
      </w:r>
      <w:r>
        <w:rPr>
          <w:b/>
          <w:spacing w:val="-2"/>
          <w:w w:val="99"/>
          <w:sz w:val="28"/>
          <w:szCs w:val="28"/>
        </w:rPr>
        <w:t>Б</w:t>
      </w:r>
      <w:r>
        <w:rPr>
          <w:b/>
          <w:w w:val="99"/>
          <w:sz w:val="28"/>
          <w:szCs w:val="28"/>
        </w:rPr>
        <w:t>О</w:t>
      </w:r>
      <w:r>
        <w:rPr>
          <w:b/>
          <w:spacing w:val="1"/>
          <w:w w:val="99"/>
          <w:sz w:val="28"/>
          <w:szCs w:val="28"/>
        </w:rPr>
        <w:t>Т</w:t>
      </w:r>
      <w:r>
        <w:rPr>
          <w:b/>
          <w:spacing w:val="4"/>
          <w:w w:val="99"/>
          <w:sz w:val="28"/>
          <w:szCs w:val="28"/>
        </w:rPr>
        <w:t>И</w:t>
      </w:r>
      <w:r>
        <w:rPr>
          <w:b/>
          <w:w w:val="99"/>
          <w:sz w:val="28"/>
          <w:szCs w:val="28"/>
        </w:rPr>
        <w:t>ЦА</w:t>
      </w:r>
    </w:p>
    <w:p w:rsidR="00391828" w:rsidRDefault="00391828">
      <w:pPr>
        <w:spacing w:before="2" w:line="100" w:lineRule="exact"/>
        <w:rPr>
          <w:sz w:val="10"/>
          <w:szCs w:val="10"/>
        </w:rPr>
      </w:pPr>
    </w:p>
    <w:p w:rsidR="00391828" w:rsidRDefault="00391828">
      <w:pPr>
        <w:spacing w:line="200" w:lineRule="exact"/>
      </w:pPr>
    </w:p>
    <w:p w:rsidR="00391828" w:rsidRDefault="00EA1F4D">
      <w:pPr>
        <w:ind w:left="3092" w:right="3102"/>
        <w:jc w:val="center"/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pacing w:val="-6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Р</w:t>
      </w:r>
      <w:r>
        <w:rPr>
          <w:spacing w:val="-4"/>
          <w:sz w:val="28"/>
          <w:szCs w:val="28"/>
        </w:rPr>
        <w:t>А</w:t>
      </w:r>
      <w:r>
        <w:rPr>
          <w:sz w:val="28"/>
          <w:szCs w:val="28"/>
        </w:rPr>
        <w:t>Д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w w:val="99"/>
          <w:sz w:val="28"/>
          <w:szCs w:val="28"/>
        </w:rPr>
        <w:t>П</w:t>
      </w:r>
      <w:r>
        <w:rPr>
          <w:w w:val="99"/>
          <w:sz w:val="28"/>
          <w:szCs w:val="28"/>
        </w:rPr>
        <w:t>О</w:t>
      </w:r>
      <w:r>
        <w:rPr>
          <w:spacing w:val="7"/>
          <w:w w:val="99"/>
          <w:sz w:val="28"/>
          <w:szCs w:val="28"/>
        </w:rPr>
        <w:t>С</w:t>
      </w:r>
      <w:r>
        <w:rPr>
          <w:spacing w:val="-2"/>
          <w:w w:val="99"/>
          <w:sz w:val="28"/>
          <w:szCs w:val="28"/>
        </w:rPr>
        <w:t>Т</w:t>
      </w:r>
      <w:r>
        <w:rPr>
          <w:spacing w:val="-1"/>
          <w:w w:val="99"/>
          <w:sz w:val="28"/>
          <w:szCs w:val="28"/>
        </w:rPr>
        <w:t>Р</w:t>
      </w:r>
      <w:r>
        <w:rPr>
          <w:w w:val="99"/>
          <w:sz w:val="28"/>
          <w:szCs w:val="28"/>
        </w:rPr>
        <w:t>О</w:t>
      </w:r>
      <w:r>
        <w:rPr>
          <w:spacing w:val="3"/>
          <w:w w:val="99"/>
          <w:sz w:val="28"/>
          <w:szCs w:val="28"/>
        </w:rPr>
        <w:t>Ј</w:t>
      </w:r>
      <w:r>
        <w:rPr>
          <w:spacing w:val="-2"/>
          <w:w w:val="99"/>
          <w:sz w:val="28"/>
          <w:szCs w:val="28"/>
        </w:rPr>
        <w:t>Е</w:t>
      </w:r>
      <w:r>
        <w:rPr>
          <w:spacing w:val="7"/>
          <w:w w:val="99"/>
          <w:sz w:val="28"/>
          <w:szCs w:val="28"/>
        </w:rPr>
        <w:t>Њ</w:t>
      </w:r>
      <w:r>
        <w:rPr>
          <w:w w:val="99"/>
          <w:sz w:val="28"/>
          <w:szCs w:val="28"/>
        </w:rPr>
        <w:t>А</w:t>
      </w:r>
    </w:p>
    <w:p w:rsidR="00391828" w:rsidRDefault="00391828">
      <w:pPr>
        <w:spacing w:line="200" w:lineRule="exact"/>
      </w:pPr>
    </w:p>
    <w:p w:rsidR="00391828" w:rsidRDefault="00391828">
      <w:pPr>
        <w:spacing w:before="15" w:line="260" w:lineRule="exact"/>
        <w:rPr>
          <w:sz w:val="26"/>
          <w:szCs w:val="26"/>
        </w:rPr>
      </w:pPr>
    </w:p>
    <w:p w:rsidR="00391828" w:rsidRDefault="00EA1F4D">
      <w:pPr>
        <w:ind w:left="58" w:right="64"/>
        <w:jc w:val="center"/>
        <w:rPr>
          <w:sz w:val="28"/>
          <w:szCs w:val="28"/>
        </w:rPr>
      </w:pPr>
      <w:r>
        <w:rPr>
          <w:b/>
          <w:spacing w:val="3"/>
          <w:sz w:val="28"/>
          <w:szCs w:val="28"/>
        </w:rPr>
        <w:t>Р</w:t>
      </w:r>
      <w:r>
        <w:rPr>
          <w:b/>
          <w:spacing w:val="1"/>
          <w:sz w:val="28"/>
          <w:szCs w:val="28"/>
        </w:rPr>
        <w:t>Е</w:t>
      </w:r>
      <w:r>
        <w:rPr>
          <w:b/>
          <w:sz w:val="28"/>
          <w:szCs w:val="28"/>
        </w:rPr>
        <w:t>ГИО</w:t>
      </w:r>
      <w:r>
        <w:rPr>
          <w:b/>
          <w:spacing w:val="-1"/>
          <w:sz w:val="28"/>
          <w:szCs w:val="28"/>
        </w:rPr>
        <w:t>Н</w:t>
      </w:r>
      <w:r>
        <w:rPr>
          <w:b/>
          <w:sz w:val="28"/>
          <w:szCs w:val="28"/>
        </w:rPr>
        <w:t>А</w:t>
      </w:r>
      <w:r>
        <w:rPr>
          <w:b/>
          <w:spacing w:val="4"/>
          <w:sz w:val="28"/>
          <w:szCs w:val="28"/>
        </w:rPr>
        <w:t>Л</w:t>
      </w:r>
      <w:r>
        <w:rPr>
          <w:b/>
          <w:sz w:val="28"/>
          <w:szCs w:val="28"/>
        </w:rPr>
        <w:t>НИ</w:t>
      </w:r>
      <w:r>
        <w:rPr>
          <w:b/>
          <w:spacing w:val="-19"/>
          <w:sz w:val="28"/>
          <w:szCs w:val="28"/>
        </w:rPr>
        <w:t xml:space="preserve"> </w:t>
      </w:r>
      <w:r>
        <w:rPr>
          <w:b/>
          <w:sz w:val="28"/>
          <w:szCs w:val="28"/>
        </w:rPr>
        <w:t>Ц</w:t>
      </w:r>
      <w:r>
        <w:rPr>
          <w:b/>
          <w:spacing w:val="1"/>
          <w:sz w:val="28"/>
          <w:szCs w:val="28"/>
        </w:rPr>
        <w:t>Е</w:t>
      </w:r>
      <w:r>
        <w:rPr>
          <w:b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Т</w:t>
      </w:r>
      <w:r>
        <w:rPr>
          <w:b/>
          <w:sz w:val="28"/>
          <w:szCs w:val="28"/>
        </w:rPr>
        <w:t>АР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З</w:t>
      </w:r>
      <w:r>
        <w:rPr>
          <w:b/>
          <w:sz w:val="28"/>
          <w:szCs w:val="28"/>
        </w:rPr>
        <w:t>А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2"/>
          <w:sz w:val="28"/>
          <w:szCs w:val="28"/>
        </w:rPr>
        <w:t>У</w:t>
      </w:r>
      <w:r>
        <w:rPr>
          <w:b/>
          <w:sz w:val="28"/>
          <w:szCs w:val="28"/>
        </w:rPr>
        <w:t>П</w:t>
      </w:r>
      <w:r>
        <w:rPr>
          <w:b/>
          <w:spacing w:val="2"/>
          <w:sz w:val="28"/>
          <w:szCs w:val="28"/>
        </w:rPr>
        <w:t>Р</w:t>
      </w:r>
      <w:r>
        <w:rPr>
          <w:b/>
          <w:sz w:val="28"/>
          <w:szCs w:val="28"/>
        </w:rPr>
        <w:t>А</w:t>
      </w:r>
      <w:r>
        <w:rPr>
          <w:b/>
          <w:spacing w:val="2"/>
          <w:sz w:val="28"/>
          <w:szCs w:val="28"/>
        </w:rPr>
        <w:t>В</w:t>
      </w:r>
      <w:r>
        <w:rPr>
          <w:b/>
          <w:spacing w:val="-1"/>
          <w:sz w:val="28"/>
          <w:szCs w:val="28"/>
        </w:rPr>
        <w:t>Љ</w:t>
      </w:r>
      <w:r>
        <w:rPr>
          <w:b/>
          <w:sz w:val="28"/>
          <w:szCs w:val="28"/>
        </w:rPr>
        <w:t>АЊЕ</w:t>
      </w:r>
      <w:r>
        <w:rPr>
          <w:b/>
          <w:spacing w:val="-16"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>
        <w:rPr>
          <w:b/>
          <w:spacing w:val="1"/>
          <w:sz w:val="28"/>
          <w:szCs w:val="28"/>
        </w:rPr>
        <w:t>Т</w:t>
      </w:r>
      <w:r>
        <w:rPr>
          <w:b/>
          <w:sz w:val="28"/>
          <w:szCs w:val="28"/>
        </w:rPr>
        <w:t>ПА</w:t>
      </w:r>
      <w:r>
        <w:rPr>
          <w:b/>
          <w:spacing w:val="5"/>
          <w:sz w:val="28"/>
          <w:szCs w:val="28"/>
        </w:rPr>
        <w:t>Д</w:t>
      </w:r>
      <w:r>
        <w:rPr>
          <w:b/>
          <w:sz w:val="28"/>
          <w:szCs w:val="28"/>
        </w:rPr>
        <w:t>ОМ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w w:val="99"/>
          <w:sz w:val="28"/>
          <w:szCs w:val="28"/>
        </w:rPr>
        <w:t>Б</w:t>
      </w:r>
      <w:r>
        <w:rPr>
          <w:b/>
          <w:w w:val="99"/>
          <w:sz w:val="28"/>
          <w:szCs w:val="28"/>
        </w:rPr>
        <w:t>И</w:t>
      </w:r>
      <w:r>
        <w:rPr>
          <w:b/>
          <w:spacing w:val="-1"/>
          <w:w w:val="99"/>
          <w:sz w:val="28"/>
          <w:szCs w:val="28"/>
        </w:rPr>
        <w:t>К</w:t>
      </w:r>
      <w:r>
        <w:rPr>
          <w:b/>
          <w:w w:val="99"/>
          <w:sz w:val="28"/>
          <w:szCs w:val="28"/>
        </w:rPr>
        <w:t>О</w:t>
      </w:r>
      <w:r>
        <w:rPr>
          <w:b/>
          <w:spacing w:val="1"/>
          <w:w w:val="99"/>
          <w:sz w:val="28"/>
          <w:szCs w:val="28"/>
        </w:rPr>
        <w:t>В</w:t>
      </w:r>
      <w:r>
        <w:rPr>
          <w:b/>
          <w:spacing w:val="12"/>
          <w:w w:val="99"/>
          <w:sz w:val="28"/>
          <w:szCs w:val="28"/>
        </w:rPr>
        <w:t>У</w:t>
      </w:r>
      <w:r>
        <w:rPr>
          <w:b/>
          <w:w w:val="99"/>
          <w:sz w:val="28"/>
          <w:szCs w:val="28"/>
        </w:rPr>
        <w:t>-</w:t>
      </w:r>
    </w:p>
    <w:p w:rsidR="00391828" w:rsidRDefault="00391828">
      <w:pPr>
        <w:spacing w:before="4" w:line="120" w:lineRule="exact"/>
        <w:rPr>
          <w:sz w:val="12"/>
          <w:szCs w:val="12"/>
        </w:rPr>
      </w:pPr>
    </w:p>
    <w:p w:rsidR="00391828" w:rsidRDefault="00EA1F4D">
      <w:pPr>
        <w:ind w:left="3711" w:right="372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>
        <w:rPr>
          <w:b/>
          <w:spacing w:val="2"/>
          <w:sz w:val="28"/>
          <w:szCs w:val="28"/>
        </w:rPr>
        <w:t>Р</w:t>
      </w:r>
      <w:r>
        <w:rPr>
          <w:b/>
          <w:spacing w:val="1"/>
          <w:sz w:val="28"/>
          <w:szCs w:val="28"/>
        </w:rPr>
        <w:t>В</w:t>
      </w:r>
      <w:r>
        <w:rPr>
          <w:b/>
          <w:sz w:val="28"/>
          <w:szCs w:val="28"/>
        </w:rPr>
        <w:t>А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pacing w:val="-4"/>
          <w:w w:val="99"/>
          <w:sz w:val="28"/>
          <w:szCs w:val="28"/>
        </w:rPr>
        <w:t>Ф</w:t>
      </w:r>
      <w:r>
        <w:rPr>
          <w:b/>
          <w:w w:val="99"/>
          <w:sz w:val="28"/>
          <w:szCs w:val="28"/>
        </w:rPr>
        <w:t>А</w:t>
      </w:r>
      <w:r>
        <w:rPr>
          <w:b/>
          <w:spacing w:val="2"/>
          <w:w w:val="99"/>
          <w:sz w:val="28"/>
          <w:szCs w:val="28"/>
        </w:rPr>
        <w:t>З</w:t>
      </w:r>
      <w:r>
        <w:rPr>
          <w:b/>
          <w:w w:val="99"/>
          <w:sz w:val="28"/>
          <w:szCs w:val="28"/>
        </w:rPr>
        <w:t>А</w:t>
      </w:r>
    </w:p>
    <w:p w:rsidR="00391828" w:rsidRDefault="00391828">
      <w:pPr>
        <w:spacing w:before="4" w:line="100" w:lineRule="exact"/>
        <w:rPr>
          <w:sz w:val="11"/>
          <w:szCs w:val="11"/>
        </w:rPr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7359A9">
      <w:pPr>
        <w:ind w:left="174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pt;height:279.75pt">
            <v:imagedata r:id="rId8" o:title=""/>
          </v:shape>
        </w:pict>
      </w: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before="17" w:line="240" w:lineRule="exact"/>
        <w:rPr>
          <w:sz w:val="24"/>
          <w:szCs w:val="24"/>
        </w:rPr>
      </w:pPr>
    </w:p>
    <w:p w:rsidR="00391828" w:rsidRDefault="00EA1F4D">
      <w:pPr>
        <w:ind w:left="3230" w:right="3237"/>
        <w:jc w:val="center"/>
        <w:rPr>
          <w:sz w:val="22"/>
          <w:szCs w:val="22"/>
        </w:rPr>
        <w:sectPr w:rsidR="00391828" w:rsidSect="002C5F7B">
          <w:pgSz w:w="11906" w:h="16838" w:code="9"/>
          <w:pgMar w:top="1560" w:right="1220" w:bottom="280" w:left="1540" w:header="720" w:footer="720" w:gutter="0"/>
          <w:cols w:space="720"/>
          <w:docGrid w:linePitch="272"/>
        </w:sectPr>
      </w:pPr>
      <w:r>
        <w:rPr>
          <w:b/>
          <w:spacing w:val="-1"/>
          <w:sz w:val="22"/>
          <w:szCs w:val="22"/>
        </w:rPr>
        <w:t>С</w:t>
      </w:r>
      <w:r>
        <w:rPr>
          <w:b/>
          <w:sz w:val="22"/>
          <w:szCs w:val="22"/>
        </w:rPr>
        <w:t>убо</w:t>
      </w:r>
      <w:r>
        <w:rPr>
          <w:b/>
          <w:spacing w:val="-3"/>
          <w:sz w:val="22"/>
          <w:szCs w:val="22"/>
        </w:rPr>
        <w:t>т</w:t>
      </w:r>
      <w:r>
        <w:rPr>
          <w:b/>
          <w:spacing w:val="2"/>
          <w:sz w:val="22"/>
          <w:szCs w:val="22"/>
        </w:rPr>
        <w:t>иц</w:t>
      </w:r>
      <w:r>
        <w:rPr>
          <w:b/>
          <w:spacing w:val="-5"/>
          <w:sz w:val="22"/>
          <w:szCs w:val="22"/>
        </w:rPr>
        <w:t>а</w:t>
      </w:r>
      <w:r>
        <w:rPr>
          <w:b/>
          <w:sz w:val="22"/>
          <w:szCs w:val="22"/>
        </w:rPr>
        <w:t>,</w:t>
      </w:r>
      <w:r>
        <w:rPr>
          <w:b/>
          <w:spacing w:val="5"/>
          <w:sz w:val="22"/>
          <w:szCs w:val="22"/>
        </w:rPr>
        <w:t xml:space="preserve"> </w:t>
      </w:r>
      <w:r w:rsidR="00502AC4">
        <w:rPr>
          <w:b/>
          <w:spacing w:val="-2"/>
          <w:sz w:val="22"/>
          <w:szCs w:val="22"/>
          <w:lang w:val="sr-Cyrl-RS"/>
        </w:rPr>
        <w:t>новембар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202</w:t>
      </w:r>
      <w:r w:rsidR="00502AC4">
        <w:rPr>
          <w:b/>
          <w:spacing w:val="-5"/>
          <w:sz w:val="22"/>
          <w:szCs w:val="22"/>
        </w:rPr>
        <w:t>5</w:t>
      </w:r>
      <w:r>
        <w:rPr>
          <w:b/>
          <w:spacing w:val="2"/>
          <w:sz w:val="22"/>
          <w:szCs w:val="22"/>
        </w:rPr>
        <w:t>.</w:t>
      </w:r>
      <w:r>
        <w:rPr>
          <w:b/>
          <w:sz w:val="22"/>
          <w:szCs w:val="22"/>
        </w:rPr>
        <w:t>го</w:t>
      </w:r>
      <w:r>
        <w:rPr>
          <w:b/>
          <w:spacing w:val="-6"/>
          <w:sz w:val="22"/>
          <w:szCs w:val="22"/>
        </w:rPr>
        <w:t>д</w:t>
      </w:r>
      <w:r>
        <w:rPr>
          <w:b/>
          <w:spacing w:val="2"/>
          <w:sz w:val="22"/>
          <w:szCs w:val="22"/>
        </w:rPr>
        <w:t>ин</w:t>
      </w:r>
      <w:r>
        <w:rPr>
          <w:b/>
          <w:sz w:val="22"/>
          <w:szCs w:val="22"/>
        </w:rPr>
        <w:t>е</w:t>
      </w:r>
    </w:p>
    <w:p w:rsidR="00391828" w:rsidRDefault="00391828">
      <w:pPr>
        <w:spacing w:before="6" w:line="80" w:lineRule="exact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3"/>
        <w:gridCol w:w="2185"/>
        <w:gridCol w:w="1777"/>
        <w:gridCol w:w="1253"/>
        <w:gridCol w:w="2233"/>
        <w:gridCol w:w="740"/>
      </w:tblGrid>
      <w:tr w:rsidR="00391828">
        <w:trPr>
          <w:trHeight w:hRule="exact" w:val="1484"/>
        </w:trPr>
        <w:tc>
          <w:tcPr>
            <w:tcW w:w="920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599" w:right="1601"/>
              <w:jc w:val="center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1"/>
                <w:sz w:val="24"/>
                <w:szCs w:val="24"/>
              </w:rPr>
              <w:t>Х</w:t>
            </w:r>
            <w:r>
              <w:rPr>
                <w:b/>
                <w:spacing w:val="-2"/>
                <w:sz w:val="24"/>
                <w:szCs w:val="24"/>
              </w:rPr>
              <w:t>ТЕ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 w:rsidR="00502AC4">
              <w:rPr>
                <w:b/>
                <w:sz w:val="24"/>
                <w:szCs w:val="24"/>
                <w:lang w:val="sr-Cyrl-RS"/>
              </w:rPr>
              <w:t>РЕВИЗИЈУ</w:t>
            </w:r>
            <w:r>
              <w:rPr>
                <w:b/>
                <w:sz w:val="24"/>
                <w:szCs w:val="24"/>
              </w:rPr>
              <w:t xml:space="preserve"> И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pacing w:val="-2"/>
                <w:sz w:val="24"/>
                <w:szCs w:val="24"/>
              </w:rPr>
              <w:t>ТЕ</w:t>
            </w:r>
            <w:r>
              <w:rPr>
                <w:b/>
                <w:spacing w:val="1"/>
                <w:sz w:val="24"/>
                <w:szCs w:val="24"/>
              </w:rPr>
              <w:t>Г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ИСАНЕ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З</w:t>
            </w:r>
            <w:r>
              <w:rPr>
                <w:b/>
                <w:spacing w:val="3"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Е</w:t>
            </w:r>
          </w:p>
          <w:p w:rsidR="00391828" w:rsidRDefault="00EA1F4D">
            <w:pPr>
              <w:spacing w:line="240" w:lineRule="exact"/>
              <w:ind w:left="1166" w:right="117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П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2"/>
                <w:sz w:val="24"/>
                <w:szCs w:val="24"/>
              </w:rPr>
              <w:t>Т</w:t>
            </w:r>
            <w:r>
              <w:rPr>
                <w:b/>
                <w:spacing w:val="3"/>
                <w:sz w:val="24"/>
                <w:szCs w:val="24"/>
              </w:rPr>
              <w:t>Е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НА</w:t>
            </w:r>
            <w:r>
              <w:rPr>
                <w:b/>
                <w:spacing w:val="-1"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НА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ДЕ</w:t>
            </w: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pacing w:val="1"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ЈА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ОО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</w:t>
            </w:r>
            <w:r>
              <w:rPr>
                <w:b/>
                <w:spacing w:val="1"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БО</w:t>
            </w:r>
            <w:r>
              <w:rPr>
                <w:b/>
                <w:spacing w:val="-1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>Ц</w:t>
            </w:r>
            <w:r>
              <w:rPr>
                <w:b/>
                <w:sz w:val="24"/>
                <w:szCs w:val="24"/>
              </w:rPr>
              <w:t>А</w:t>
            </w:r>
          </w:p>
          <w:p w:rsidR="00391828" w:rsidRDefault="00EA1F4D">
            <w:pPr>
              <w:spacing w:line="260" w:lineRule="exact"/>
              <w:ind w:left="3327" w:right="33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Р</w:t>
            </w:r>
            <w:r>
              <w:rPr>
                <w:spacing w:val="-5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С</w:t>
            </w:r>
            <w:r>
              <w:rPr>
                <w:spacing w:val="2"/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Ј</w:t>
            </w:r>
            <w:r>
              <w:rPr>
                <w:spacing w:val="2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А</w:t>
            </w:r>
          </w:p>
          <w:p w:rsidR="00391828" w:rsidRDefault="00EA1F4D">
            <w:pPr>
              <w:spacing w:line="220" w:lineRule="exact"/>
              <w:ind w:left="242" w:right="238"/>
              <w:jc w:val="center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Р</w:t>
            </w:r>
            <w:r>
              <w:rPr>
                <w:spacing w:val="2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ГИО</w:t>
            </w:r>
            <w:r>
              <w:rPr>
                <w:spacing w:val="-1"/>
                <w:sz w:val="24"/>
                <w:szCs w:val="24"/>
              </w:rPr>
              <w:t>Н</w:t>
            </w:r>
            <w:r>
              <w:rPr>
                <w:spacing w:val="-5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ЛНИ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</w:t>
            </w:r>
            <w:r>
              <w:rPr>
                <w:spacing w:val="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1"/>
                <w:sz w:val="24"/>
                <w:szCs w:val="24"/>
              </w:rPr>
              <w:t>Т</w:t>
            </w:r>
            <w:r>
              <w:rPr>
                <w:spacing w:val="-5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Р</w:t>
            </w:r>
            <w:r>
              <w:rPr>
                <w:spacing w:val="-5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В</w:t>
            </w:r>
            <w:r>
              <w:rPr>
                <w:spacing w:val="6"/>
                <w:sz w:val="24"/>
                <w:szCs w:val="24"/>
              </w:rPr>
              <w:t>Љ</w:t>
            </w:r>
            <w:r>
              <w:rPr>
                <w:spacing w:val="-5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П</w:t>
            </w:r>
            <w:r>
              <w:rPr>
                <w:spacing w:val="-6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 У </w:t>
            </w:r>
            <w:r>
              <w:rPr>
                <w:spacing w:val="1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</w:t>
            </w:r>
            <w:r>
              <w:rPr>
                <w:spacing w:val="-1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Ф</w:t>
            </w:r>
            <w:r>
              <w:rPr>
                <w:spacing w:val="-5"/>
                <w:sz w:val="24"/>
                <w:szCs w:val="24"/>
              </w:rPr>
              <w:t>А</w:t>
            </w:r>
            <w:r>
              <w:rPr>
                <w:spacing w:val="4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</w:t>
            </w:r>
          </w:p>
          <w:p w:rsidR="00391828" w:rsidRDefault="00EA1F4D">
            <w:pPr>
              <w:spacing w:line="220" w:lineRule="exact"/>
              <w:ind w:left="2694" w:right="2695"/>
              <w:jc w:val="center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л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ка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.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р.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2635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Б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о</w:t>
            </w:r>
          </w:p>
        </w:tc>
      </w:tr>
      <w:tr w:rsidR="00391828">
        <w:trPr>
          <w:trHeight w:hRule="exact" w:val="883"/>
        </w:trPr>
        <w:tc>
          <w:tcPr>
            <w:tcW w:w="9201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91828" w:rsidRDefault="00391828">
            <w:pPr>
              <w:spacing w:before="10" w:line="260" w:lineRule="exact"/>
              <w:rPr>
                <w:sz w:val="26"/>
                <w:szCs w:val="26"/>
              </w:rPr>
            </w:pPr>
          </w:p>
          <w:p w:rsidR="00391828" w:rsidRDefault="00EA1F4D">
            <w:pPr>
              <w:ind w:left="465"/>
              <w:rPr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 xml:space="preserve">.      </w:t>
            </w:r>
            <w:r>
              <w:rPr>
                <w:b/>
                <w:spacing w:val="48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pacing w:val="2"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ш</w:t>
            </w:r>
            <w:r>
              <w:rPr>
                <w:b/>
                <w:spacing w:val="-2"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pacing w:val="-9"/>
                <w:sz w:val="28"/>
                <w:szCs w:val="28"/>
              </w:rPr>
              <w:t xml:space="preserve"> </w:t>
            </w:r>
            <w:r>
              <w:rPr>
                <w:b/>
                <w:spacing w:val="3"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pacing w:val="-2"/>
                <w:sz w:val="28"/>
                <w:szCs w:val="28"/>
              </w:rPr>
              <w:t>д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pacing w:val="3"/>
                <w:sz w:val="28"/>
                <w:szCs w:val="28"/>
              </w:rPr>
              <w:t>ц</w:t>
            </w:r>
            <w:r>
              <w:rPr>
                <w:b/>
                <w:sz w:val="28"/>
                <w:szCs w:val="28"/>
              </w:rPr>
              <w:t>и</w:t>
            </w:r>
          </w:p>
        </w:tc>
      </w:tr>
      <w:tr w:rsidR="00391828">
        <w:trPr>
          <w:trHeight w:hRule="exact" w:val="288"/>
        </w:trPr>
        <w:tc>
          <w:tcPr>
            <w:tcW w:w="319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        O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</w:t>
            </w:r>
            <w:r>
              <w:rPr>
                <w:b/>
                <w:spacing w:val="-5"/>
                <w:sz w:val="24"/>
                <w:szCs w:val="24"/>
              </w:rPr>
              <w:t>х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ву</w:t>
            </w:r>
          </w:p>
        </w:tc>
        <w:tc>
          <w:tcPr>
            <w:tcW w:w="52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>
            <w:pPr>
              <w:ind w:left="210" w:right="326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1828">
        <w:trPr>
          <w:trHeight w:hRule="exact" w:val="562"/>
        </w:trPr>
        <w:tc>
          <w:tcPr>
            <w:tcW w:w="319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52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з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4"/>
                <w:sz w:val="24"/>
                <w:szCs w:val="24"/>
              </w:rPr>
              <w:t>е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</w:t>
            </w:r>
          </w:p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/>
        </w:tc>
      </w:tr>
      <w:tr w:rsidR="00391828">
        <w:trPr>
          <w:trHeight w:hRule="exact" w:val="283"/>
        </w:trPr>
        <w:tc>
          <w:tcPr>
            <w:tcW w:w="319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52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та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ив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/>
        </w:tc>
      </w:tr>
      <w:tr w:rsidR="00391828">
        <w:trPr>
          <w:trHeight w:hRule="exact" w:val="288"/>
        </w:trPr>
        <w:tc>
          <w:tcPr>
            <w:tcW w:w="319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52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изи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B317F2">
            <w:r>
              <w:t>x</w:t>
            </w:r>
          </w:p>
        </w:tc>
      </w:tr>
      <w:tr w:rsidR="00391828" w:rsidTr="00502AC4">
        <w:trPr>
          <w:trHeight w:hRule="exact" w:val="283"/>
        </w:trPr>
        <w:tc>
          <w:tcPr>
            <w:tcW w:w="3198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91828" w:rsidRDefault="00391828"/>
        </w:tc>
        <w:tc>
          <w:tcPr>
            <w:tcW w:w="5263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д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>з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91828" w:rsidRDefault="00391828"/>
        </w:tc>
      </w:tr>
      <w:tr w:rsidR="00502AC4" w:rsidTr="00502AC4">
        <w:trPr>
          <w:trHeight w:hRule="exact" w:val="3082"/>
        </w:trPr>
        <w:tc>
          <w:tcPr>
            <w:tcW w:w="9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C4" w:rsidRPr="00502AC4" w:rsidRDefault="00502AC4" w:rsidP="00502AC4">
            <w:pPr>
              <w:spacing w:before="1"/>
              <w:ind w:left="105"/>
              <w:rPr>
                <w:b/>
                <w:sz w:val="24"/>
                <w:szCs w:val="24"/>
              </w:rPr>
            </w:pPr>
            <w:r w:rsidRPr="00502AC4">
              <w:rPr>
                <w:b/>
                <w:sz w:val="24"/>
                <w:szCs w:val="24"/>
              </w:rPr>
              <w:t>1.1.         Врста индустријске активности</w:t>
            </w:r>
          </w:p>
          <w:p w:rsidR="00502AC4" w:rsidRPr="00502AC4" w:rsidRDefault="00502AC4" w:rsidP="00502AC4">
            <w:pPr>
              <w:spacing w:before="1"/>
              <w:ind w:left="105"/>
              <w:rPr>
                <w:sz w:val="24"/>
                <w:szCs w:val="24"/>
              </w:rPr>
            </w:pPr>
            <w:proofErr w:type="gramStart"/>
            <w:r w:rsidRPr="00502AC4">
              <w:rPr>
                <w:sz w:val="24"/>
                <w:szCs w:val="24"/>
              </w:rPr>
              <w:t>У  складу</w:t>
            </w:r>
            <w:proofErr w:type="gramEnd"/>
            <w:r w:rsidRPr="00502AC4">
              <w:rPr>
                <w:sz w:val="24"/>
                <w:szCs w:val="24"/>
              </w:rPr>
              <w:t xml:space="preserve">  са  Уредбом  о  врстама  активности  и  постројења  </w:t>
            </w:r>
            <w:r>
              <w:rPr>
                <w:sz w:val="24"/>
                <w:szCs w:val="24"/>
              </w:rPr>
              <w:t>за  које  се издаје интегрисана</w:t>
            </w:r>
            <w:r>
              <w:rPr>
                <w:sz w:val="24"/>
                <w:szCs w:val="24"/>
                <w:lang w:val="sr-Cyrl-RS"/>
              </w:rPr>
              <w:t xml:space="preserve"> </w:t>
            </w:r>
            <w:r w:rsidRPr="00502AC4">
              <w:rPr>
                <w:sz w:val="24"/>
                <w:szCs w:val="24"/>
              </w:rPr>
              <w:t>дозвола („Службени гласник РС“, брoј 84/05), Регионалн</w:t>
            </w:r>
            <w:r>
              <w:rPr>
                <w:sz w:val="24"/>
                <w:szCs w:val="24"/>
              </w:rPr>
              <w:t>и центар за управљање отпадом у</w:t>
            </w:r>
            <w:r>
              <w:rPr>
                <w:sz w:val="24"/>
                <w:szCs w:val="24"/>
                <w:lang w:val="sr-Cyrl-RS"/>
              </w:rPr>
              <w:t xml:space="preserve"> </w:t>
            </w:r>
            <w:r w:rsidRPr="00502AC4">
              <w:rPr>
                <w:sz w:val="24"/>
                <w:szCs w:val="24"/>
              </w:rPr>
              <w:t>Бикову припада постројењима под тачком</w:t>
            </w:r>
          </w:p>
          <w:p w:rsidR="00502AC4" w:rsidRPr="00502AC4" w:rsidRDefault="00502AC4" w:rsidP="00502AC4">
            <w:pPr>
              <w:spacing w:before="1"/>
              <w:ind w:left="105"/>
              <w:rPr>
                <w:sz w:val="24"/>
                <w:szCs w:val="24"/>
              </w:rPr>
            </w:pPr>
            <w:r w:rsidRPr="00502AC4">
              <w:rPr>
                <w:sz w:val="24"/>
                <w:szCs w:val="24"/>
              </w:rPr>
              <w:t>5. Управљање отпадом</w:t>
            </w:r>
          </w:p>
          <w:p w:rsidR="00502AC4" w:rsidRPr="00502AC4" w:rsidRDefault="00502AC4" w:rsidP="00502AC4">
            <w:pPr>
              <w:spacing w:before="1"/>
              <w:ind w:left="105"/>
              <w:rPr>
                <w:sz w:val="24"/>
                <w:szCs w:val="24"/>
              </w:rPr>
            </w:pPr>
            <w:r w:rsidRPr="00502AC4">
              <w:rPr>
                <w:sz w:val="24"/>
                <w:szCs w:val="24"/>
              </w:rPr>
              <w:t>5.4 Депоније које примају више од 10 t отпада на дан или укупног капацитета који прелази</w:t>
            </w:r>
          </w:p>
          <w:p w:rsidR="00502AC4" w:rsidRPr="00502AC4" w:rsidRDefault="00502AC4" w:rsidP="00502AC4">
            <w:pPr>
              <w:spacing w:before="1"/>
              <w:ind w:left="105"/>
              <w:rPr>
                <w:sz w:val="24"/>
                <w:szCs w:val="24"/>
              </w:rPr>
            </w:pPr>
            <w:r w:rsidRPr="00502AC4">
              <w:rPr>
                <w:sz w:val="24"/>
                <w:szCs w:val="24"/>
              </w:rPr>
              <w:t>25.000 t, искључујући депоније инертног отпада</w:t>
            </w:r>
          </w:p>
          <w:p w:rsidR="00502AC4" w:rsidRDefault="00502AC4" w:rsidP="00502AC4">
            <w:pPr>
              <w:spacing w:before="1"/>
              <w:ind w:left="105"/>
              <w:rPr>
                <w:sz w:val="24"/>
                <w:szCs w:val="24"/>
              </w:rPr>
            </w:pPr>
          </w:p>
          <w:p w:rsidR="00502AC4" w:rsidRPr="00502AC4" w:rsidRDefault="00502AC4" w:rsidP="00502AC4">
            <w:pPr>
              <w:spacing w:before="1"/>
              <w:ind w:left="105"/>
              <w:rPr>
                <w:b/>
                <w:sz w:val="24"/>
                <w:szCs w:val="24"/>
              </w:rPr>
            </w:pPr>
            <w:r w:rsidRPr="00502AC4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  <w:tr w:rsidR="00502AC4" w:rsidTr="00502AC4">
        <w:trPr>
          <w:trHeight w:hRule="exact" w:val="1283"/>
        </w:trPr>
        <w:tc>
          <w:tcPr>
            <w:tcW w:w="9201" w:type="dxa"/>
            <w:gridSpan w:val="6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:rsidR="00502AC4" w:rsidRDefault="00502AC4">
            <w:pPr>
              <w:spacing w:before="1"/>
              <w:ind w:left="105"/>
              <w:rPr>
                <w:b/>
                <w:sz w:val="24"/>
                <w:szCs w:val="24"/>
              </w:rPr>
            </w:pPr>
            <w:r w:rsidRPr="00502AC4">
              <w:rPr>
                <w:b/>
                <w:sz w:val="24"/>
                <w:szCs w:val="24"/>
              </w:rPr>
              <w:t xml:space="preserve">1.2. </w:t>
            </w:r>
            <w:r>
              <w:rPr>
                <w:b/>
                <w:sz w:val="24"/>
                <w:szCs w:val="24"/>
              </w:rPr>
              <w:t>Разлози</w:t>
            </w:r>
            <w:r w:rsidRPr="00502A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</w:t>
            </w:r>
            <w:r w:rsidRPr="00502A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подношење</w:t>
            </w:r>
            <w:r w:rsidRPr="00502A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захтева</w:t>
            </w:r>
            <w:r w:rsidRPr="00502A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</w:t>
            </w:r>
            <w:r w:rsidRPr="00502A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издавање</w:t>
            </w:r>
            <w:r w:rsidRPr="00502A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интегрисане</w:t>
            </w:r>
            <w:r w:rsidRPr="00502A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дозволе</w:t>
            </w:r>
          </w:p>
          <w:p w:rsidR="00502AC4" w:rsidRPr="00502AC4" w:rsidRDefault="00502AC4">
            <w:pPr>
              <w:spacing w:before="1"/>
              <w:ind w:left="105"/>
              <w:rPr>
                <w:sz w:val="24"/>
                <w:szCs w:val="24"/>
                <w:lang w:val="sr-Cyrl-RS"/>
              </w:rPr>
            </w:pPr>
            <w:r w:rsidRPr="00502AC4">
              <w:rPr>
                <w:sz w:val="24"/>
                <w:szCs w:val="24"/>
                <w:lang w:val="sr-Cyrl-RS"/>
              </w:rPr>
              <w:t>Захев за ревизију интегрисане дозволе подноси се у складу усаглашавања са Правилником  о  категоријама,  испитивањима  и  класификацији  отпада  („Службени гласник РС”, број 56/2010, 93/2019, 39/2021 i 65/2024);</w:t>
            </w:r>
            <w:r>
              <w:rPr>
                <w:sz w:val="24"/>
                <w:szCs w:val="24"/>
                <w:lang w:val="sr-Cyrl-RS"/>
              </w:rPr>
              <w:t xml:space="preserve"> у делу мониторинга.</w:t>
            </w:r>
          </w:p>
        </w:tc>
      </w:tr>
      <w:tr w:rsidR="00391828" w:rsidTr="00502AC4">
        <w:trPr>
          <w:trHeight w:hRule="exact" w:val="288"/>
        </w:trPr>
        <w:tc>
          <w:tcPr>
            <w:tcW w:w="9201" w:type="dxa"/>
            <w:gridSpan w:val="6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:rsidR="00391828" w:rsidRDefault="00EA1F4D">
            <w:pPr>
              <w:spacing w:before="1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        О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п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5"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у</w:t>
            </w:r>
          </w:p>
        </w:tc>
      </w:tr>
      <w:tr w:rsidR="00391828">
        <w:trPr>
          <w:trHeight w:hRule="exact" w:val="514"/>
        </w:trPr>
        <w:tc>
          <w:tcPr>
            <w:tcW w:w="319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pacing w:val="2"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зи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оо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3"/>
                <w:sz w:val="22"/>
                <w:szCs w:val="22"/>
              </w:rPr>
              <w:t>б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а</w:t>
            </w:r>
          </w:p>
        </w:tc>
      </w:tr>
      <w:tr w:rsidR="00391828">
        <w:trPr>
          <w:trHeight w:hRule="exact" w:val="288"/>
        </w:trPr>
        <w:tc>
          <w:tcPr>
            <w:tcW w:w="319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3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те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а</w:t>
            </w:r>
          </w:p>
        </w:tc>
      </w:tr>
      <w:tr w:rsidR="00391828">
        <w:trPr>
          <w:trHeight w:hRule="exact" w:val="288"/>
        </w:trPr>
        <w:tc>
          <w:tcPr>
            <w:tcW w:w="319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3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pacing w:val="-3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Pr="00EA1F4D" w:rsidRDefault="00EA1F4D">
            <w:pPr>
              <w:spacing w:line="240" w:lineRule="exact"/>
              <w:ind w:left="105"/>
              <w:rPr>
                <w:sz w:val="22"/>
                <w:szCs w:val="22"/>
                <w:lang w:val="sr-Cyrl-RS"/>
              </w:rPr>
            </w:pPr>
            <w:r>
              <w:rPr>
                <w:spacing w:val="4"/>
                <w:sz w:val="22"/>
                <w:szCs w:val="22"/>
                <w:lang w:val="sr-Cyrl-RS"/>
              </w:rPr>
              <w:t>Биковачки пут 280</w:t>
            </w:r>
          </w:p>
        </w:tc>
      </w:tr>
      <w:tr w:rsidR="00391828">
        <w:trPr>
          <w:trHeight w:hRule="exact" w:val="499"/>
        </w:trPr>
        <w:tc>
          <w:tcPr>
            <w:tcW w:w="319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3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-1"/>
                <w:sz w:val="24"/>
                <w:szCs w:val="24"/>
              </w:rPr>
              <w:t>фак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2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++381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0)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673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815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++381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0)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673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819</w:t>
            </w:r>
          </w:p>
        </w:tc>
      </w:tr>
      <w:tr w:rsidR="00391828">
        <w:trPr>
          <w:trHeight w:hRule="exact" w:val="288"/>
        </w:trPr>
        <w:tc>
          <w:tcPr>
            <w:tcW w:w="319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3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Е-</w:t>
            </w:r>
            <w:r>
              <w:rPr>
                <w:spacing w:val="-9"/>
                <w:sz w:val="24"/>
                <w:szCs w:val="24"/>
              </w:rPr>
              <w:t>m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il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7359A9">
            <w:pPr>
              <w:spacing w:line="240" w:lineRule="exact"/>
              <w:ind w:left="105"/>
              <w:rPr>
                <w:sz w:val="22"/>
                <w:szCs w:val="22"/>
              </w:rPr>
            </w:pPr>
            <w:hyperlink r:id="rId9">
              <w:r w:rsidR="00EA1F4D">
                <w:rPr>
                  <w:color w:val="0000FF"/>
                  <w:spacing w:val="1"/>
                  <w:sz w:val="22"/>
                  <w:szCs w:val="22"/>
                  <w:u w:val="single" w:color="0000FF"/>
                </w:rPr>
                <w:t>i</w:t>
              </w:r>
              <w:r w:rsidR="00EA1F4D">
                <w:rPr>
                  <w:color w:val="0000FF"/>
                  <w:spacing w:val="-5"/>
                  <w:sz w:val="22"/>
                  <w:szCs w:val="22"/>
                  <w:u w:val="single" w:color="0000FF"/>
                </w:rPr>
                <w:t>n</w:t>
              </w:r>
              <w:r w:rsidR="00EA1F4D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f</w:t>
              </w:r>
              <w:r w:rsidR="00EA1F4D">
                <w:rPr>
                  <w:color w:val="0000FF"/>
                  <w:spacing w:val="-5"/>
                  <w:sz w:val="22"/>
                  <w:szCs w:val="22"/>
                  <w:u w:val="single" w:color="0000FF"/>
                </w:rPr>
                <w:t>o</w:t>
              </w:r>
              <w:r w:rsidR="00EA1F4D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@</w:t>
              </w:r>
              <w:r w:rsidR="00EA1F4D">
                <w:rPr>
                  <w:color w:val="0000FF"/>
                  <w:sz w:val="22"/>
                  <w:szCs w:val="22"/>
                  <w:u w:val="single" w:color="0000FF"/>
                </w:rPr>
                <w:t>d</w:t>
              </w:r>
              <w:r w:rsidR="00EA1F4D">
                <w:rPr>
                  <w:color w:val="0000FF"/>
                  <w:spacing w:val="-7"/>
                  <w:sz w:val="22"/>
                  <w:szCs w:val="22"/>
                  <w:u w:val="single" w:color="0000FF"/>
                </w:rPr>
                <w:t>e</w:t>
              </w:r>
              <w:r w:rsidR="00EA1F4D">
                <w:rPr>
                  <w:color w:val="0000FF"/>
                  <w:spacing w:val="5"/>
                  <w:sz w:val="22"/>
                  <w:szCs w:val="22"/>
                  <w:u w:val="single" w:color="0000FF"/>
                </w:rPr>
                <w:t>p</w:t>
              </w:r>
              <w:r w:rsidR="00EA1F4D">
                <w:rPr>
                  <w:color w:val="0000FF"/>
                  <w:sz w:val="22"/>
                  <w:szCs w:val="22"/>
                  <w:u w:val="single" w:color="0000FF"/>
                </w:rPr>
                <w:t>on</w:t>
              </w:r>
              <w:r w:rsidR="00EA1F4D">
                <w:rPr>
                  <w:color w:val="0000FF"/>
                  <w:spacing w:val="-4"/>
                  <w:sz w:val="22"/>
                  <w:szCs w:val="22"/>
                  <w:u w:val="single" w:color="0000FF"/>
                </w:rPr>
                <w:t>i</w:t>
              </w:r>
              <w:r w:rsidR="00EA1F4D">
                <w:rPr>
                  <w:color w:val="0000FF"/>
                  <w:spacing w:val="-3"/>
                  <w:sz w:val="22"/>
                  <w:szCs w:val="22"/>
                  <w:u w:val="single" w:color="0000FF"/>
                </w:rPr>
                <w:t>j</w:t>
              </w:r>
              <w:r w:rsidR="00EA1F4D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a</w:t>
              </w:r>
              <w:r w:rsidR="00EA1F4D">
                <w:rPr>
                  <w:color w:val="0000FF"/>
                  <w:spacing w:val="2"/>
                  <w:sz w:val="22"/>
                  <w:szCs w:val="22"/>
                  <w:u w:val="single" w:color="0000FF"/>
                </w:rPr>
                <w:t>.</w:t>
              </w:r>
              <w:r w:rsidR="00EA1F4D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r</w:t>
              </w:r>
              <w:r w:rsidR="00EA1F4D">
                <w:rPr>
                  <w:color w:val="0000FF"/>
                  <w:sz w:val="22"/>
                  <w:szCs w:val="22"/>
                  <w:u w:val="single" w:color="0000FF"/>
                </w:rPr>
                <w:t>s</w:t>
              </w:r>
            </w:hyperlink>
          </w:p>
        </w:tc>
      </w:tr>
      <w:tr w:rsidR="00391828">
        <w:trPr>
          <w:trHeight w:hRule="exact" w:val="754"/>
        </w:trPr>
        <w:tc>
          <w:tcPr>
            <w:tcW w:w="31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pacing w:val="2"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тар</w:t>
            </w:r>
            <w:r>
              <w:rPr>
                <w:spacing w:val="-1"/>
                <w:sz w:val="24"/>
                <w:szCs w:val="24"/>
              </w:rPr>
              <w:t>ск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5"/>
                <w:sz w:val="24"/>
                <w:szCs w:val="24"/>
              </w:rPr>
              <w:t>т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</w:t>
            </w:r>
          </w:p>
          <w:p w:rsidR="00391828" w:rsidRDefault="00EA1F4D">
            <w:pPr>
              <w:spacing w:before="2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тра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2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pacing w:val="3"/>
                <w:w w:val="95"/>
                <w:sz w:val="22"/>
                <w:szCs w:val="22"/>
              </w:rPr>
              <w:t>М</w:t>
            </w:r>
            <w:r>
              <w:rPr>
                <w:b/>
                <w:w w:val="95"/>
                <w:sz w:val="22"/>
                <w:szCs w:val="22"/>
              </w:rPr>
              <w:t>а</w:t>
            </w:r>
            <w:r>
              <w:rPr>
                <w:b/>
                <w:spacing w:val="2"/>
                <w:w w:val="95"/>
                <w:sz w:val="22"/>
                <w:szCs w:val="22"/>
              </w:rPr>
              <w:t>т</w:t>
            </w:r>
            <w:r>
              <w:rPr>
                <w:b/>
                <w:spacing w:val="4"/>
                <w:w w:val="95"/>
                <w:sz w:val="22"/>
                <w:szCs w:val="22"/>
              </w:rPr>
              <w:t>и</w:t>
            </w:r>
            <w:r>
              <w:rPr>
                <w:b/>
                <w:spacing w:val="8"/>
                <w:w w:val="95"/>
                <w:sz w:val="22"/>
                <w:szCs w:val="22"/>
              </w:rPr>
              <w:t>ч</w:t>
            </w:r>
            <w:r>
              <w:rPr>
                <w:b/>
                <w:spacing w:val="4"/>
                <w:w w:val="95"/>
                <w:sz w:val="22"/>
                <w:szCs w:val="22"/>
              </w:rPr>
              <w:t>н</w:t>
            </w:r>
            <w:r>
              <w:rPr>
                <w:b/>
                <w:w w:val="95"/>
                <w:sz w:val="22"/>
                <w:szCs w:val="22"/>
              </w:rPr>
              <w:t>и</w:t>
            </w:r>
            <w:r>
              <w:rPr>
                <w:b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w w:val="95"/>
                <w:sz w:val="22"/>
                <w:szCs w:val="22"/>
              </w:rPr>
              <w:t>б</w:t>
            </w:r>
            <w:r>
              <w:rPr>
                <w:b/>
                <w:spacing w:val="8"/>
                <w:w w:val="95"/>
                <w:sz w:val="22"/>
                <w:szCs w:val="22"/>
              </w:rPr>
              <w:t>р</w:t>
            </w:r>
            <w:r>
              <w:rPr>
                <w:b/>
                <w:spacing w:val="6"/>
                <w:w w:val="95"/>
                <w:sz w:val="22"/>
                <w:szCs w:val="22"/>
              </w:rPr>
              <w:t>о</w:t>
            </w:r>
            <w:r>
              <w:rPr>
                <w:b/>
                <w:spacing w:val="-2"/>
                <w:w w:val="35"/>
                <w:sz w:val="22"/>
                <w:szCs w:val="22"/>
              </w:rPr>
              <w:t>ј</w:t>
            </w:r>
            <w:r>
              <w:rPr>
                <w:w w:val="95"/>
                <w:sz w:val="22"/>
                <w:szCs w:val="22"/>
              </w:rPr>
              <w:t>: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20</w:t>
            </w:r>
            <w:r>
              <w:rPr>
                <w:spacing w:val="6"/>
                <w:sz w:val="22"/>
                <w:szCs w:val="22"/>
              </w:rPr>
              <w:t>3</w:t>
            </w:r>
            <w:r>
              <w:rPr>
                <w:spacing w:val="1"/>
                <w:sz w:val="22"/>
                <w:szCs w:val="22"/>
              </w:rPr>
              <w:t>5</w:t>
            </w:r>
            <w:r>
              <w:rPr>
                <w:spacing w:val="6"/>
                <w:sz w:val="22"/>
                <w:szCs w:val="22"/>
              </w:rPr>
              <w:t>4</w:t>
            </w:r>
            <w:r>
              <w:rPr>
                <w:spacing w:val="1"/>
                <w:sz w:val="22"/>
                <w:szCs w:val="22"/>
              </w:rPr>
              <w:t>1</w:t>
            </w:r>
            <w:r>
              <w:rPr>
                <w:spacing w:val="6"/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Д</w:t>
            </w:r>
            <w:r>
              <w:rPr>
                <w:b/>
                <w:spacing w:val="-5"/>
                <w:sz w:val="22"/>
                <w:szCs w:val="22"/>
              </w:rPr>
              <w:t>а</w:t>
            </w:r>
            <w:r>
              <w:rPr>
                <w:b/>
                <w:spacing w:val="-3"/>
                <w:sz w:val="22"/>
                <w:szCs w:val="22"/>
              </w:rPr>
              <w:t>т</w:t>
            </w:r>
            <w:r>
              <w:rPr>
                <w:b/>
                <w:sz w:val="22"/>
                <w:szCs w:val="22"/>
              </w:rPr>
              <w:t>ум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pacing w:val="-2"/>
                <w:sz w:val="22"/>
                <w:szCs w:val="22"/>
              </w:rPr>
              <w:t>с</w:t>
            </w:r>
            <w:r>
              <w:rPr>
                <w:b/>
                <w:spacing w:val="2"/>
                <w:sz w:val="22"/>
                <w:szCs w:val="22"/>
              </w:rPr>
              <w:t>ни</w:t>
            </w:r>
            <w:r>
              <w:rPr>
                <w:b/>
                <w:sz w:val="22"/>
                <w:szCs w:val="22"/>
              </w:rPr>
              <w:t>в</w:t>
            </w:r>
            <w:r>
              <w:rPr>
                <w:b/>
                <w:spacing w:val="-5"/>
                <w:sz w:val="22"/>
                <w:szCs w:val="22"/>
              </w:rPr>
              <w:t>а</w:t>
            </w:r>
            <w:r>
              <w:rPr>
                <w:b/>
                <w:spacing w:val="1"/>
                <w:sz w:val="22"/>
                <w:szCs w:val="22"/>
              </w:rPr>
              <w:t>њ</w:t>
            </w:r>
            <w:r>
              <w:rPr>
                <w:b/>
                <w:spacing w:val="-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: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  <w:r>
              <w:rPr>
                <w:spacing w:val="-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2007</w:t>
            </w:r>
            <w:r>
              <w:rPr>
                <w:spacing w:val="-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</w:t>
            </w:r>
          </w:p>
        </w:tc>
      </w:tr>
      <w:tr w:rsidR="00391828">
        <w:trPr>
          <w:trHeight w:hRule="exact" w:val="1023"/>
        </w:trPr>
        <w:tc>
          <w:tcPr>
            <w:tcW w:w="31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pacing w:val="2"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иц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</w:t>
            </w: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  <w:lang w:val="sr-Cyrl-RS"/>
              </w:rPr>
              <w:t>Тибор Нађ</w:t>
            </w:r>
            <w:r>
              <w:rPr>
                <w:sz w:val="22"/>
                <w:szCs w:val="22"/>
              </w:rPr>
              <w:t>,</w:t>
            </w:r>
          </w:p>
          <w:p w:rsidR="00391828" w:rsidRDefault="00EA1F4D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</w:t>
            </w:r>
          </w:p>
          <w:p w:rsidR="00391828" w:rsidRDefault="00EA1F4D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+381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>
              <w:rPr>
                <w:spacing w:val="-5"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673815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>-</w:t>
            </w:r>
            <w:r>
              <w:rPr>
                <w:spacing w:val="-9"/>
                <w:sz w:val="22"/>
                <w:szCs w:val="22"/>
              </w:rPr>
              <w:t>m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: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hyperlink r:id="rId10">
              <w:r>
                <w:rPr>
                  <w:sz w:val="22"/>
                  <w:szCs w:val="22"/>
                </w:rPr>
                <w:t>d</w:t>
              </w:r>
              <w:r>
                <w:rPr>
                  <w:spacing w:val="-4"/>
                  <w:sz w:val="22"/>
                  <w:szCs w:val="22"/>
                </w:rPr>
                <w:t>i</w:t>
              </w:r>
              <w:r>
                <w:rPr>
                  <w:spacing w:val="3"/>
                  <w:sz w:val="22"/>
                  <w:szCs w:val="22"/>
                </w:rPr>
                <w:t>r</w:t>
              </w:r>
              <w:r>
                <w:rPr>
                  <w:spacing w:val="-2"/>
                  <w:sz w:val="22"/>
                  <w:szCs w:val="22"/>
                </w:rPr>
                <w:t>e</w:t>
              </w:r>
              <w:r>
                <w:rPr>
                  <w:spacing w:val="-5"/>
                  <w:sz w:val="22"/>
                  <w:szCs w:val="22"/>
                </w:rPr>
                <w:t>k</w:t>
              </w:r>
              <w:r>
                <w:rPr>
                  <w:spacing w:val="6"/>
                  <w:sz w:val="22"/>
                  <w:szCs w:val="22"/>
                </w:rPr>
                <w:t>t</w:t>
              </w:r>
              <w:r>
                <w:rPr>
                  <w:spacing w:val="-5"/>
                  <w:sz w:val="22"/>
                  <w:szCs w:val="22"/>
                </w:rPr>
                <w:t>o</w:t>
              </w:r>
              <w:r>
                <w:rPr>
                  <w:spacing w:val="3"/>
                  <w:sz w:val="22"/>
                  <w:szCs w:val="22"/>
                </w:rPr>
                <w:t>r</w:t>
              </w:r>
              <w:r>
                <w:rPr>
                  <w:spacing w:val="-2"/>
                  <w:sz w:val="22"/>
                  <w:szCs w:val="22"/>
                </w:rPr>
                <w:t>@</w:t>
              </w:r>
              <w:r>
                <w:rPr>
                  <w:sz w:val="22"/>
                  <w:szCs w:val="22"/>
                </w:rPr>
                <w:t>d</w:t>
              </w:r>
              <w:r>
                <w:rPr>
                  <w:spacing w:val="-2"/>
                  <w:sz w:val="22"/>
                  <w:szCs w:val="22"/>
                </w:rPr>
                <w:t>e</w:t>
              </w:r>
              <w:r>
                <w:rPr>
                  <w:spacing w:val="5"/>
                  <w:sz w:val="22"/>
                  <w:szCs w:val="22"/>
                </w:rPr>
                <w:t>p</w:t>
              </w:r>
              <w:r>
                <w:rPr>
                  <w:spacing w:val="-5"/>
                  <w:sz w:val="22"/>
                  <w:szCs w:val="22"/>
                </w:rPr>
                <w:t>o</w:t>
              </w:r>
              <w:r>
                <w:rPr>
                  <w:sz w:val="22"/>
                  <w:szCs w:val="22"/>
                </w:rPr>
                <w:t>n</w:t>
              </w:r>
              <w:r>
                <w:rPr>
                  <w:spacing w:val="1"/>
                  <w:sz w:val="22"/>
                  <w:szCs w:val="22"/>
                </w:rPr>
                <w:t>i</w:t>
              </w:r>
              <w:r>
                <w:rPr>
                  <w:spacing w:val="-4"/>
                  <w:sz w:val="22"/>
                  <w:szCs w:val="22"/>
                </w:rPr>
                <w:t>j</w:t>
              </w:r>
              <w:r>
                <w:rPr>
                  <w:spacing w:val="3"/>
                  <w:sz w:val="22"/>
                  <w:szCs w:val="22"/>
                </w:rPr>
                <w:t>a</w:t>
              </w:r>
              <w:r>
                <w:rPr>
                  <w:spacing w:val="2"/>
                  <w:sz w:val="22"/>
                  <w:szCs w:val="22"/>
                </w:rPr>
                <w:t>.</w:t>
              </w:r>
              <w:r>
                <w:rPr>
                  <w:spacing w:val="3"/>
                  <w:sz w:val="22"/>
                  <w:szCs w:val="22"/>
                </w:rPr>
                <w:t>r</w:t>
              </w:r>
              <w:r>
                <w:rPr>
                  <w:sz w:val="22"/>
                  <w:szCs w:val="22"/>
                </w:rPr>
                <w:t>s</w:t>
              </w:r>
            </w:hyperlink>
          </w:p>
        </w:tc>
      </w:tr>
      <w:tr w:rsidR="00391828">
        <w:trPr>
          <w:trHeight w:hRule="exact" w:val="1022"/>
        </w:trPr>
        <w:tc>
          <w:tcPr>
            <w:tcW w:w="31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pacing w:val="2"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4"/>
                <w:sz w:val="24"/>
                <w:szCs w:val="24"/>
              </w:rPr>
              <w:t>р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</w:t>
            </w:r>
            <w:r>
              <w:rPr>
                <w:spacing w:val="4"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у</w:t>
            </w:r>
          </w:p>
          <w:p w:rsidR="00391828" w:rsidRDefault="00EA1F4D">
            <w:pPr>
              <w:spacing w:before="2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3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П</w:t>
            </w:r>
            <w:r>
              <w:rPr>
                <w:b/>
                <w:spacing w:val="-3"/>
                <w:sz w:val="22"/>
                <w:szCs w:val="22"/>
              </w:rPr>
              <w:t>р</w:t>
            </w:r>
            <w:r>
              <w:rPr>
                <w:b/>
                <w:spacing w:val="-2"/>
                <w:sz w:val="22"/>
                <w:szCs w:val="22"/>
              </w:rPr>
              <w:t>е</w:t>
            </w:r>
            <w:r>
              <w:rPr>
                <w:b/>
                <w:spacing w:val="-3"/>
                <w:sz w:val="22"/>
                <w:szCs w:val="22"/>
              </w:rPr>
              <w:t>т</w:t>
            </w:r>
            <w:r>
              <w:rPr>
                <w:b/>
                <w:spacing w:val="-2"/>
                <w:sz w:val="22"/>
                <w:szCs w:val="22"/>
              </w:rPr>
              <w:t>е</w:t>
            </w:r>
            <w:r>
              <w:rPr>
                <w:b/>
                <w:spacing w:val="3"/>
                <w:sz w:val="22"/>
                <w:szCs w:val="22"/>
              </w:rPr>
              <w:t>ж</w:t>
            </w:r>
            <w:r>
              <w:rPr>
                <w:b/>
                <w:spacing w:val="2"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-1"/>
                <w:sz w:val="22"/>
                <w:szCs w:val="22"/>
              </w:rPr>
              <w:t>д</w:t>
            </w:r>
            <w:r>
              <w:rPr>
                <w:b/>
                <w:spacing w:val="-2"/>
                <w:sz w:val="22"/>
                <w:szCs w:val="22"/>
              </w:rPr>
              <w:t>е</w:t>
            </w:r>
            <w:r>
              <w:rPr>
                <w:b/>
                <w:spacing w:val="1"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pacing w:val="-3"/>
                <w:sz w:val="22"/>
                <w:szCs w:val="22"/>
              </w:rPr>
              <w:t>т</w:t>
            </w:r>
            <w:r>
              <w:rPr>
                <w:b/>
                <w:spacing w:val="2"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pacing w:val="-2"/>
                <w:sz w:val="22"/>
                <w:szCs w:val="22"/>
              </w:rPr>
              <w:t>с</w:t>
            </w:r>
            <w:r>
              <w:rPr>
                <w:b/>
                <w:spacing w:val="4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:</w:t>
            </w:r>
          </w:p>
          <w:p w:rsidR="00391828" w:rsidRDefault="00EA1F4D">
            <w:pPr>
              <w:spacing w:before="1"/>
              <w:ind w:left="105" w:right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1"/>
                <w:sz w:val="22"/>
                <w:szCs w:val="22"/>
              </w:rPr>
              <w:t>м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ПИ</w:t>
            </w:r>
            <w:r>
              <w:rPr>
                <w:b/>
                <w:spacing w:val="3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: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>
              <w:rPr>
                <w:spacing w:val="-5"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425742</w:t>
            </w:r>
          </w:p>
        </w:tc>
      </w:tr>
      <w:tr w:rsidR="00391828">
        <w:trPr>
          <w:trHeight w:hRule="exact" w:val="288"/>
        </w:trPr>
        <w:tc>
          <w:tcPr>
            <w:tcW w:w="9201" w:type="dxa"/>
            <w:gridSpan w:val="6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91828" w:rsidRDefault="00EA1F4D">
            <w:pPr>
              <w:spacing w:before="1"/>
              <w:ind w:left="10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  <w:r>
              <w:rPr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pacing w:val="-5"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ј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њу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њ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овој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оли</w:t>
            </w:r>
            <w:r>
              <w:rPr>
                <w:b/>
                <w:spacing w:val="-3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и</w:t>
            </w:r>
          </w:p>
          <w:p w:rsidR="00502AC4" w:rsidRDefault="00502AC4">
            <w:pPr>
              <w:spacing w:before="1"/>
              <w:ind w:left="105"/>
              <w:rPr>
                <w:b/>
                <w:sz w:val="24"/>
                <w:szCs w:val="24"/>
              </w:rPr>
            </w:pPr>
          </w:p>
          <w:p w:rsidR="00502AC4" w:rsidRDefault="00502AC4">
            <w:pPr>
              <w:spacing w:before="1"/>
              <w:ind w:left="105"/>
              <w:rPr>
                <w:sz w:val="24"/>
                <w:szCs w:val="24"/>
              </w:rPr>
            </w:pPr>
          </w:p>
        </w:tc>
      </w:tr>
      <w:tr w:rsidR="00391828">
        <w:trPr>
          <w:trHeight w:hRule="exact" w:val="514"/>
        </w:trPr>
        <w:tc>
          <w:tcPr>
            <w:tcW w:w="1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зи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42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before="1" w:line="240" w:lineRule="exact"/>
              <w:ind w:left="100" w:right="111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7"/>
                <w:sz w:val="22"/>
                <w:szCs w:val="22"/>
              </w:rPr>
              <w:t>љ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 у</w:t>
            </w:r>
            <w:r>
              <w:rPr>
                <w:spacing w:val="-2"/>
                <w:sz w:val="22"/>
                <w:szCs w:val="22"/>
              </w:rPr>
              <w:t xml:space="preserve"> Б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у</w:t>
            </w:r>
          </w:p>
        </w:tc>
      </w:tr>
      <w:tr w:rsidR="00391828">
        <w:trPr>
          <w:trHeight w:hRule="exact" w:val="288"/>
        </w:trPr>
        <w:tc>
          <w:tcPr>
            <w:tcW w:w="1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3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pacing w:val="-3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2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280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</w:p>
        </w:tc>
      </w:tr>
      <w:tr w:rsidR="00391828">
        <w:trPr>
          <w:trHeight w:hRule="exact" w:val="499"/>
        </w:trPr>
        <w:tc>
          <w:tcPr>
            <w:tcW w:w="1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3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-1"/>
                <w:sz w:val="24"/>
                <w:szCs w:val="24"/>
              </w:rPr>
              <w:t>фак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42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+381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</w:t>
            </w:r>
            <w:r>
              <w:rPr>
                <w:spacing w:val="1"/>
                <w:sz w:val="22"/>
                <w:szCs w:val="22"/>
              </w:rPr>
              <w:t>3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815</w:t>
            </w:r>
          </w:p>
          <w:p w:rsidR="00391828" w:rsidRDefault="00EA1F4D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+381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</w:t>
            </w:r>
            <w:r>
              <w:rPr>
                <w:spacing w:val="1"/>
                <w:sz w:val="22"/>
                <w:szCs w:val="22"/>
              </w:rPr>
              <w:t>3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819</w:t>
            </w:r>
          </w:p>
        </w:tc>
      </w:tr>
      <w:tr w:rsidR="00391828">
        <w:trPr>
          <w:trHeight w:hRule="exact" w:val="283"/>
        </w:trPr>
        <w:tc>
          <w:tcPr>
            <w:tcW w:w="1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/>
        </w:tc>
        <w:tc>
          <w:tcPr>
            <w:tcW w:w="3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-</w:t>
            </w:r>
            <w:r>
              <w:rPr>
                <w:spacing w:val="-9"/>
                <w:sz w:val="24"/>
                <w:szCs w:val="24"/>
              </w:rPr>
              <w:t>m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il</w:t>
            </w:r>
          </w:p>
        </w:tc>
        <w:tc>
          <w:tcPr>
            <w:tcW w:w="42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7359A9">
            <w:pPr>
              <w:spacing w:line="240" w:lineRule="exact"/>
              <w:ind w:left="100"/>
              <w:rPr>
                <w:sz w:val="22"/>
                <w:szCs w:val="22"/>
              </w:rPr>
            </w:pPr>
            <w:hyperlink r:id="rId11">
              <w:r w:rsidR="00EA1F4D">
                <w:rPr>
                  <w:color w:val="0000FF"/>
                  <w:spacing w:val="1"/>
                  <w:sz w:val="22"/>
                  <w:szCs w:val="22"/>
                  <w:u w:val="single" w:color="0000FF"/>
                </w:rPr>
                <w:t>i</w:t>
              </w:r>
              <w:r w:rsidR="00EA1F4D">
                <w:rPr>
                  <w:color w:val="0000FF"/>
                  <w:spacing w:val="-5"/>
                  <w:sz w:val="22"/>
                  <w:szCs w:val="22"/>
                  <w:u w:val="single" w:color="0000FF"/>
                </w:rPr>
                <w:t>n</w:t>
              </w:r>
              <w:r w:rsidR="00EA1F4D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f</w:t>
              </w:r>
              <w:r w:rsidR="00EA1F4D">
                <w:rPr>
                  <w:color w:val="0000FF"/>
                  <w:spacing w:val="-5"/>
                  <w:sz w:val="22"/>
                  <w:szCs w:val="22"/>
                  <w:u w:val="single" w:color="0000FF"/>
                </w:rPr>
                <w:t>o</w:t>
              </w:r>
              <w:r w:rsidR="00EA1F4D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@</w:t>
              </w:r>
              <w:r w:rsidR="00EA1F4D">
                <w:rPr>
                  <w:color w:val="0000FF"/>
                  <w:sz w:val="22"/>
                  <w:szCs w:val="22"/>
                  <w:u w:val="single" w:color="0000FF"/>
                </w:rPr>
                <w:t>d</w:t>
              </w:r>
              <w:r w:rsidR="00EA1F4D">
                <w:rPr>
                  <w:color w:val="0000FF"/>
                  <w:spacing w:val="-7"/>
                  <w:sz w:val="22"/>
                  <w:szCs w:val="22"/>
                  <w:u w:val="single" w:color="0000FF"/>
                </w:rPr>
                <w:t>e</w:t>
              </w:r>
              <w:r w:rsidR="00EA1F4D">
                <w:rPr>
                  <w:color w:val="0000FF"/>
                  <w:spacing w:val="5"/>
                  <w:sz w:val="22"/>
                  <w:szCs w:val="22"/>
                  <w:u w:val="single" w:color="0000FF"/>
                </w:rPr>
                <w:t>p</w:t>
              </w:r>
              <w:r w:rsidR="00EA1F4D">
                <w:rPr>
                  <w:color w:val="0000FF"/>
                  <w:sz w:val="22"/>
                  <w:szCs w:val="22"/>
                  <w:u w:val="single" w:color="0000FF"/>
                </w:rPr>
                <w:t>on</w:t>
              </w:r>
              <w:r w:rsidR="00EA1F4D">
                <w:rPr>
                  <w:color w:val="0000FF"/>
                  <w:spacing w:val="-4"/>
                  <w:sz w:val="22"/>
                  <w:szCs w:val="22"/>
                  <w:u w:val="single" w:color="0000FF"/>
                </w:rPr>
                <w:t>i</w:t>
              </w:r>
              <w:r w:rsidR="00EA1F4D">
                <w:rPr>
                  <w:color w:val="0000FF"/>
                  <w:spacing w:val="-3"/>
                  <w:sz w:val="22"/>
                  <w:szCs w:val="22"/>
                  <w:u w:val="single" w:color="0000FF"/>
                </w:rPr>
                <w:t>j</w:t>
              </w:r>
              <w:r w:rsidR="00EA1F4D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a</w:t>
              </w:r>
              <w:r w:rsidR="00EA1F4D">
                <w:rPr>
                  <w:color w:val="0000FF"/>
                  <w:spacing w:val="2"/>
                  <w:sz w:val="22"/>
                  <w:szCs w:val="22"/>
                  <w:u w:val="single" w:color="0000FF"/>
                </w:rPr>
                <w:t>.</w:t>
              </w:r>
              <w:r w:rsidR="00EA1F4D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r</w:t>
              </w:r>
              <w:r w:rsidR="00EA1F4D">
                <w:rPr>
                  <w:color w:val="0000FF"/>
                  <w:sz w:val="22"/>
                  <w:szCs w:val="22"/>
                  <w:u w:val="single" w:color="0000FF"/>
                </w:rPr>
                <w:t>s</w:t>
              </w:r>
            </w:hyperlink>
          </w:p>
        </w:tc>
      </w:tr>
      <w:tr w:rsidR="00391828">
        <w:trPr>
          <w:trHeight w:hRule="exact" w:val="3303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иц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</w:t>
            </w: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42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>
            <w:pPr>
              <w:spacing w:before="9" w:line="240" w:lineRule="exact"/>
              <w:rPr>
                <w:sz w:val="24"/>
                <w:szCs w:val="24"/>
              </w:rPr>
            </w:pPr>
          </w:p>
          <w:p w:rsidR="00391828" w:rsidRDefault="00EA1F4D">
            <w:pPr>
              <w:ind w:left="10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љ </w:t>
            </w:r>
            <w:r>
              <w:rPr>
                <w:spacing w:val="2"/>
                <w:sz w:val="22"/>
                <w:szCs w:val="22"/>
              </w:rPr>
              <w:t>Г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ћ</w:t>
            </w:r>
          </w:p>
          <w:p w:rsidR="00391828" w:rsidRDefault="00EA1F4D">
            <w:pPr>
              <w:spacing w:before="1"/>
              <w:ind w:left="100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л: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024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</w:t>
            </w:r>
            <w:r>
              <w:rPr>
                <w:spacing w:val="1"/>
                <w:sz w:val="22"/>
                <w:szCs w:val="22"/>
              </w:rPr>
              <w:t>0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604</w:t>
            </w:r>
          </w:p>
          <w:p w:rsidR="00391828" w:rsidRDefault="00EA1F4D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: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060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067</w:t>
            </w:r>
            <w:r>
              <w:rPr>
                <w:spacing w:val="1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820</w:t>
            </w:r>
          </w:p>
          <w:p w:rsidR="00EA1F4D" w:rsidRDefault="007359A9">
            <w:pPr>
              <w:spacing w:line="240" w:lineRule="exact"/>
              <w:ind w:left="100"/>
              <w:rPr>
                <w:sz w:val="22"/>
                <w:szCs w:val="22"/>
              </w:rPr>
            </w:pPr>
            <w:hyperlink r:id="rId12" w:history="1">
              <w:r w:rsidR="002C5F7B" w:rsidRPr="006E3D47">
                <w:rPr>
                  <w:rStyle w:val="Hyperlink"/>
                  <w:sz w:val="22"/>
                  <w:szCs w:val="22"/>
                </w:rPr>
                <w:t>karolj.gergic@deponija.rs</w:t>
              </w:r>
            </w:hyperlink>
          </w:p>
          <w:p w:rsidR="00EA1F4D" w:rsidRDefault="00EA1F4D" w:rsidP="00EA1F4D">
            <w:pPr>
              <w:spacing w:line="240" w:lineRule="exact"/>
              <w:ind w:left="100"/>
              <w:rPr>
                <w:sz w:val="22"/>
                <w:szCs w:val="22"/>
              </w:rPr>
            </w:pPr>
          </w:p>
          <w:p w:rsidR="00EA1F4D" w:rsidRPr="002C5F7B" w:rsidRDefault="002C5F7B" w:rsidP="00EA1F4D">
            <w:pPr>
              <w:spacing w:line="240" w:lineRule="exact"/>
              <w:ind w:left="10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Марта Добо</w:t>
            </w:r>
          </w:p>
          <w:p w:rsidR="00EA1F4D" w:rsidRPr="00EA1F4D" w:rsidRDefault="00EA1F4D" w:rsidP="00EA1F4D">
            <w:pPr>
              <w:spacing w:line="240" w:lineRule="exact"/>
              <w:ind w:left="100"/>
              <w:rPr>
                <w:sz w:val="22"/>
                <w:szCs w:val="22"/>
              </w:rPr>
            </w:pPr>
            <w:r w:rsidRPr="00EA1F4D">
              <w:rPr>
                <w:sz w:val="22"/>
                <w:szCs w:val="22"/>
              </w:rPr>
              <w:t>Тел: 024 260-609</w:t>
            </w:r>
          </w:p>
          <w:p w:rsidR="00EA1F4D" w:rsidRPr="002C5F7B" w:rsidRDefault="00EA1F4D" w:rsidP="00EA1F4D">
            <w:pPr>
              <w:spacing w:line="240" w:lineRule="exact"/>
              <w:ind w:left="100"/>
              <w:rPr>
                <w:sz w:val="22"/>
                <w:szCs w:val="22"/>
                <w:lang w:val="sr-Cyrl-RS"/>
              </w:rPr>
            </w:pPr>
            <w:r w:rsidRPr="00EA1F4D">
              <w:rPr>
                <w:sz w:val="22"/>
                <w:szCs w:val="22"/>
              </w:rPr>
              <w:t xml:space="preserve">Моб: 060 </w:t>
            </w:r>
            <w:r w:rsidR="002C5F7B">
              <w:rPr>
                <w:sz w:val="22"/>
                <w:szCs w:val="22"/>
              </w:rPr>
              <w:t>6</w:t>
            </w:r>
            <w:r w:rsidR="002C5F7B">
              <w:rPr>
                <w:sz w:val="22"/>
                <w:szCs w:val="22"/>
                <w:lang w:val="sr-Cyrl-RS"/>
              </w:rPr>
              <w:t>006734</w:t>
            </w:r>
          </w:p>
          <w:p w:rsidR="00EA1F4D" w:rsidRDefault="007359A9" w:rsidP="00EA1F4D">
            <w:pPr>
              <w:spacing w:line="240" w:lineRule="exact"/>
              <w:ind w:left="100"/>
              <w:rPr>
                <w:sz w:val="22"/>
                <w:szCs w:val="22"/>
              </w:rPr>
            </w:pPr>
            <w:hyperlink r:id="rId13" w:history="1">
              <w:r w:rsidR="004D7226" w:rsidRPr="006E3D47">
                <w:rPr>
                  <w:rStyle w:val="Hyperlink"/>
                  <w:sz w:val="22"/>
                  <w:szCs w:val="22"/>
                </w:rPr>
                <w:t>dobo.marta@deponija.rs</w:t>
              </w:r>
            </w:hyperlink>
          </w:p>
          <w:p w:rsidR="00EA1F4D" w:rsidRDefault="00EA1F4D" w:rsidP="00EA1F4D">
            <w:pPr>
              <w:spacing w:line="240" w:lineRule="exact"/>
              <w:ind w:left="100"/>
              <w:rPr>
                <w:sz w:val="22"/>
                <w:szCs w:val="22"/>
              </w:rPr>
            </w:pPr>
          </w:p>
        </w:tc>
      </w:tr>
    </w:tbl>
    <w:p w:rsidR="00391828" w:rsidRDefault="00391828" w:rsidP="00637B7C">
      <w:pPr>
        <w:tabs>
          <w:tab w:val="left" w:pos="396"/>
          <w:tab w:val="right" w:pos="9591"/>
        </w:tabs>
        <w:spacing w:before="29"/>
        <w:ind w:right="109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3"/>
        <w:gridCol w:w="3962"/>
        <w:gridCol w:w="4226"/>
      </w:tblGrid>
      <w:tr w:rsidR="00391828" w:rsidTr="00637B7C">
        <w:trPr>
          <w:trHeight w:hRule="exact" w:val="1236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зи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ас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з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2"/>
                <w:sz w:val="24"/>
                <w:szCs w:val="24"/>
              </w:rPr>
              <w:t>љ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та</w:t>
            </w:r>
          </w:p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>љ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</w:p>
          <w:p w:rsidR="00391828" w:rsidRDefault="00EA1F4D">
            <w:pPr>
              <w:spacing w:before="3"/>
              <w:ind w:left="10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ив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ти</w:t>
            </w:r>
          </w:p>
        </w:tc>
        <w:tc>
          <w:tcPr>
            <w:tcW w:w="4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0" w:right="16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пи</w:t>
            </w:r>
            <w:r>
              <w:rPr>
                <w:sz w:val="22"/>
                <w:szCs w:val="22"/>
              </w:rPr>
              <w:t>с 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та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р.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2067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О 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: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95</w:t>
            </w:r>
            <w:r>
              <w:rPr>
                <w:spacing w:val="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>
              <w:rPr>
                <w:spacing w:val="1"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201</w:t>
            </w:r>
            <w:r>
              <w:rPr>
                <w:spacing w:val="1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1919</w:t>
            </w:r>
          </w:p>
          <w:p w:rsidR="00391828" w:rsidRDefault="00EA1F4D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д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>
              <w:rPr>
                <w:spacing w:val="-5"/>
                <w:sz w:val="22"/>
                <w:szCs w:val="22"/>
              </w:rPr>
              <w:t>4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201</w:t>
            </w:r>
            <w:r>
              <w:rPr>
                <w:spacing w:val="-5"/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t>е</w:t>
            </w:r>
          </w:p>
          <w:p w:rsidR="00637B7C" w:rsidRDefault="00637B7C">
            <w:pPr>
              <w:spacing w:line="240" w:lineRule="exact"/>
              <w:ind w:left="100"/>
              <w:rPr>
                <w:sz w:val="22"/>
                <w:szCs w:val="22"/>
              </w:rPr>
            </w:pPr>
          </w:p>
          <w:p w:rsidR="00637B7C" w:rsidRDefault="00637B7C">
            <w:pPr>
              <w:spacing w:line="240" w:lineRule="exact"/>
              <w:ind w:left="100"/>
              <w:rPr>
                <w:sz w:val="22"/>
                <w:szCs w:val="22"/>
              </w:rPr>
            </w:pPr>
            <w:r w:rsidRPr="00637B7C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391828" w:rsidTr="00637B7C">
        <w:trPr>
          <w:trHeight w:hRule="exact" w:val="1565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зи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ас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391828" w:rsidRDefault="00EA1F4D">
            <w:pPr>
              <w:spacing w:before="7" w:line="260" w:lineRule="exact"/>
              <w:ind w:left="100" w:right="1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м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е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ив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з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4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6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5"/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ћу</w:t>
            </w:r>
          </w:p>
          <w:p w:rsidR="00391828" w:rsidRDefault="00EA1F4D">
            <w:pPr>
              <w:spacing w:before="2"/>
              <w:ind w:left="100" w:right="25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 xml:space="preserve">м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6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4"/>
                <w:sz w:val="22"/>
                <w:szCs w:val="22"/>
                <w:lang w:val="sr-Cyrl-RS"/>
              </w:rPr>
              <w:t>Биковачки пут 280</w:t>
            </w:r>
            <w:r>
              <w:rPr>
                <w:sz w:val="22"/>
                <w:szCs w:val="22"/>
              </w:rPr>
              <w:t>,</w:t>
            </w:r>
          </w:p>
          <w:p w:rsidR="00391828" w:rsidRPr="00637B7C" w:rsidRDefault="00EA1F4D" w:rsidP="00637B7C">
            <w:pPr>
              <w:spacing w:before="1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а</w:t>
            </w:r>
          </w:p>
        </w:tc>
      </w:tr>
      <w:tr w:rsidR="00391828" w:rsidTr="00EA1F4D">
        <w:trPr>
          <w:trHeight w:hRule="exact" w:val="1213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ђе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м</w:t>
            </w:r>
          </w:p>
          <w:p w:rsidR="00391828" w:rsidRDefault="00EA1F4D">
            <w:pPr>
              <w:spacing w:before="8" w:line="260" w:lineRule="exact"/>
              <w:ind w:left="100" w:right="5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pacing w:val="5"/>
                <w:sz w:val="24"/>
                <w:szCs w:val="24"/>
              </w:rPr>
              <w:t>р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чк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5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ом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6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4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Pr="00EA1F4D" w:rsidRDefault="00EA1F4D">
            <w:pPr>
              <w:spacing w:before="1"/>
              <w:ind w:left="100" w:right="161"/>
              <w:rPr>
                <w:sz w:val="22"/>
                <w:szCs w:val="22"/>
                <w:lang w:val="sr-Cyrl-RS"/>
              </w:rPr>
            </w:pPr>
            <w:r>
              <w:rPr>
                <w:spacing w:val="2"/>
                <w:sz w:val="22"/>
                <w:szCs w:val="22"/>
                <w:lang w:val="sr-Cyrl-RS"/>
              </w:rPr>
              <w:t>Нема измена у односу на претходни захтев</w:t>
            </w:r>
          </w:p>
        </w:tc>
      </w:tr>
      <w:tr w:rsidR="00391828" w:rsidTr="00F23A9A">
        <w:trPr>
          <w:trHeight w:hRule="exact" w:val="910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т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</w:t>
            </w:r>
          </w:p>
          <w:p w:rsidR="00391828" w:rsidRDefault="00EA1F4D">
            <w:pPr>
              <w:spacing w:before="2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ка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before="1"/>
              <w:ind w:left="100" w:right="224"/>
              <w:rPr>
                <w:sz w:val="22"/>
                <w:szCs w:val="22"/>
              </w:rPr>
            </w:pPr>
            <w:r w:rsidRPr="00EA1F4D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391828" w:rsidRDefault="00391828">
      <w:pPr>
        <w:spacing w:line="200" w:lineRule="exact"/>
      </w:pPr>
    </w:p>
    <w:p w:rsidR="00391828" w:rsidRPr="00EA1F4D" w:rsidRDefault="00EA1F4D">
      <w:pPr>
        <w:spacing w:before="6" w:line="80" w:lineRule="exact"/>
        <w:rPr>
          <w:sz w:val="9"/>
          <w:szCs w:val="9"/>
          <w:lang w:val="sr-Cyrl-RS"/>
        </w:rPr>
      </w:pPr>
      <w:r>
        <w:rPr>
          <w:sz w:val="9"/>
          <w:szCs w:val="9"/>
          <w:lang w:val="sr-Cyrl-RS"/>
        </w:rPr>
        <w:t>*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3"/>
        <w:gridCol w:w="3962"/>
        <w:gridCol w:w="4226"/>
      </w:tblGrid>
      <w:tr w:rsidR="00391828" w:rsidTr="00F23A9A">
        <w:trPr>
          <w:trHeight w:hRule="exact" w:val="984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6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3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у</w:t>
            </w:r>
          </w:p>
          <w:p w:rsidR="00391828" w:rsidRDefault="00EA1F4D">
            <w:pPr>
              <w:spacing w:before="7" w:line="260" w:lineRule="exact"/>
              <w:ind w:left="100" w:right="83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>љ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ив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4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before="1"/>
              <w:ind w:left="100" w:right="538"/>
              <w:jc w:val="both"/>
              <w:rPr>
                <w:sz w:val="22"/>
                <w:szCs w:val="22"/>
              </w:rPr>
            </w:pPr>
            <w:r w:rsidRPr="00EA1F4D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D52008" w:rsidRDefault="00D52008">
      <w:pPr>
        <w:spacing w:before="4" w:line="160" w:lineRule="exact"/>
        <w:rPr>
          <w:sz w:val="16"/>
          <w:szCs w:val="16"/>
        </w:rPr>
      </w:pPr>
    </w:p>
    <w:p w:rsidR="00D52008" w:rsidRDefault="00421436" w:rsidP="00421436">
      <w:pPr>
        <w:spacing w:before="4" w:line="160" w:lineRule="exact"/>
        <w:rPr>
          <w:sz w:val="16"/>
          <w:szCs w:val="16"/>
        </w:rPr>
      </w:pPr>
      <w:r>
        <w:t>4. Podaci o planskoj i tehničkoj dokumentaciji za postrojenje (dozvole, odobrenja, saglasnosti)</w:t>
      </w:r>
    </w:p>
    <w:p w:rsidR="00421436" w:rsidRDefault="00421436">
      <w:pPr>
        <w:spacing w:before="4" w:line="160" w:lineRule="exact"/>
        <w:rPr>
          <w:sz w:val="16"/>
          <w:szCs w:val="1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4730"/>
        <w:gridCol w:w="3371"/>
      </w:tblGrid>
      <w:tr w:rsidR="00421436" w:rsidTr="003E6F23">
        <w:trPr>
          <w:trHeight w:hRule="exact" w:val="302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дг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2"/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</w:p>
        </w:tc>
      </w:tr>
    </w:tbl>
    <w:p w:rsidR="00421436" w:rsidRDefault="00421436" w:rsidP="00421436">
      <w:pPr>
        <w:spacing w:before="2" w:line="120" w:lineRule="exact"/>
        <w:rPr>
          <w:sz w:val="12"/>
          <w:szCs w:val="12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4730"/>
        <w:gridCol w:w="3371"/>
      </w:tblGrid>
      <w:tr w:rsidR="00421436" w:rsidTr="00F23A9A">
        <w:trPr>
          <w:trHeight w:hRule="exact" w:val="3273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/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из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4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9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</w:t>
            </w:r>
          </w:p>
          <w:p w:rsidR="00421436" w:rsidRDefault="00421436" w:rsidP="003E6F23">
            <w:pPr>
              <w:spacing w:before="2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ив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>ли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Pr="00F23A9A" w:rsidRDefault="00421436" w:rsidP="00325B06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>м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="00325B06"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ту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ед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7"/>
                <w:sz w:val="22"/>
                <w:szCs w:val="22"/>
              </w:rPr>
              <w:t>е</w:t>
            </w:r>
            <w:r w:rsidR="00F23A9A">
              <w:rPr>
                <w:sz w:val="22"/>
                <w:szCs w:val="22"/>
              </w:rPr>
              <w:t>.</w:t>
            </w:r>
          </w:p>
          <w:p w:rsidR="00421436" w:rsidRDefault="00421436" w:rsidP="00F23A9A">
            <w:pPr>
              <w:ind w:right="70"/>
              <w:rPr>
                <w:sz w:val="22"/>
                <w:szCs w:val="22"/>
              </w:rPr>
            </w:pPr>
          </w:p>
          <w:p w:rsidR="00421436" w:rsidRDefault="00421436" w:rsidP="00421436">
            <w:pPr>
              <w:spacing w:before="1"/>
              <w:ind w:right="134"/>
              <w:rPr>
                <w:sz w:val="22"/>
                <w:szCs w:val="22"/>
              </w:rPr>
            </w:pPr>
            <w:r w:rsidRPr="00421436">
              <w:rPr>
                <w:sz w:val="22"/>
                <w:szCs w:val="22"/>
              </w:rPr>
              <w:t>Нема измена у односу на претходни захтев</w:t>
            </w:r>
          </w:p>
          <w:p w:rsidR="00F23A9A" w:rsidRDefault="00F23A9A" w:rsidP="00421436">
            <w:pPr>
              <w:spacing w:before="1"/>
              <w:ind w:right="134"/>
              <w:rPr>
                <w:sz w:val="22"/>
                <w:szCs w:val="22"/>
              </w:rPr>
            </w:pPr>
          </w:p>
        </w:tc>
      </w:tr>
      <w:tr w:rsidR="00421436" w:rsidTr="003E6F23">
        <w:trPr>
          <w:trHeight w:hRule="exact" w:val="1018"/>
        </w:trPr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421436">
              <w:rPr>
                <w:spacing w:val="2"/>
                <w:sz w:val="22"/>
                <w:szCs w:val="22"/>
              </w:rPr>
              <w:t>.</w:t>
            </w:r>
            <w:r w:rsidR="00421436">
              <w:rPr>
                <w:sz w:val="22"/>
                <w:szCs w:val="22"/>
              </w:rPr>
              <w:t>1</w:t>
            </w:r>
            <w:r w:rsidR="00421436">
              <w:rPr>
                <w:spacing w:val="2"/>
                <w:sz w:val="22"/>
                <w:szCs w:val="22"/>
              </w:rPr>
              <w:t>.1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зи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ог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5"/>
                <w:sz w:val="24"/>
                <w:szCs w:val="24"/>
              </w:rPr>
              <w:t>р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2"/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</w:p>
          <w:p w:rsidR="00421436" w:rsidRDefault="00421436" w:rsidP="003E6F23">
            <w:pPr>
              <w:spacing w:before="2"/>
              <w:ind w:left="105" w:right="193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>м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ту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ед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</w:t>
            </w:r>
          </w:p>
        </w:tc>
      </w:tr>
      <w:tr w:rsidR="00421436" w:rsidTr="003E6F23">
        <w:trPr>
          <w:trHeight w:hRule="exact" w:val="518"/>
        </w:trPr>
        <w:tc>
          <w:tcPr>
            <w:tcW w:w="11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21436" w:rsidRDefault="00421436" w:rsidP="003E6F23"/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pacing w:val="-3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х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ла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>
              <w:rPr>
                <w:spacing w:val="-5"/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</w:p>
          <w:p w:rsidR="00421436" w:rsidRDefault="00421436" w:rsidP="003E6F23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</w:t>
            </w:r>
          </w:p>
        </w:tc>
      </w:tr>
      <w:tr w:rsidR="00421436" w:rsidTr="003E6F23">
        <w:trPr>
          <w:trHeight w:hRule="exact" w:val="485"/>
        </w:trPr>
        <w:tc>
          <w:tcPr>
            <w:tcW w:w="11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21436" w:rsidRDefault="00421436" w:rsidP="003E6F23"/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-1"/>
                <w:sz w:val="24"/>
                <w:szCs w:val="24"/>
              </w:rPr>
              <w:t>фак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2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+381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0</w:t>
            </w:r>
            <w:r>
              <w:rPr>
                <w:spacing w:val="-2"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21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>
              <w:rPr>
                <w:spacing w:val="-5"/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7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4719, 487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4541</w:t>
            </w:r>
          </w:p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color w:val="404040"/>
                <w:sz w:val="22"/>
                <w:szCs w:val="22"/>
              </w:rPr>
              <w:t>+381</w:t>
            </w:r>
            <w:r>
              <w:rPr>
                <w:color w:val="404040"/>
                <w:spacing w:val="3"/>
                <w:sz w:val="22"/>
                <w:szCs w:val="22"/>
              </w:rPr>
              <w:t xml:space="preserve"> </w:t>
            </w:r>
            <w:r>
              <w:rPr>
                <w:color w:val="404040"/>
                <w:spacing w:val="-2"/>
                <w:sz w:val="22"/>
                <w:szCs w:val="22"/>
              </w:rPr>
              <w:t>(</w:t>
            </w:r>
            <w:r>
              <w:rPr>
                <w:color w:val="404040"/>
                <w:sz w:val="22"/>
                <w:szCs w:val="22"/>
              </w:rPr>
              <w:t>0</w:t>
            </w:r>
            <w:r>
              <w:rPr>
                <w:color w:val="404040"/>
                <w:spacing w:val="-2"/>
                <w:sz w:val="22"/>
                <w:szCs w:val="22"/>
              </w:rPr>
              <w:t>)</w:t>
            </w:r>
            <w:r>
              <w:rPr>
                <w:color w:val="404040"/>
                <w:sz w:val="22"/>
                <w:szCs w:val="22"/>
              </w:rPr>
              <w:t>21-</w:t>
            </w:r>
            <w:r>
              <w:rPr>
                <w:color w:val="404040"/>
                <w:spacing w:val="1"/>
                <w:sz w:val="22"/>
                <w:szCs w:val="22"/>
              </w:rPr>
              <w:t xml:space="preserve"> </w:t>
            </w:r>
            <w:r>
              <w:rPr>
                <w:color w:val="404040"/>
                <w:sz w:val="22"/>
                <w:szCs w:val="22"/>
              </w:rPr>
              <w:t>456</w:t>
            </w:r>
            <w:r>
              <w:rPr>
                <w:color w:val="404040"/>
                <w:spacing w:val="-2"/>
                <w:sz w:val="22"/>
                <w:szCs w:val="22"/>
              </w:rPr>
              <w:t>-</w:t>
            </w:r>
            <w:r>
              <w:rPr>
                <w:color w:val="404040"/>
                <w:sz w:val="22"/>
                <w:szCs w:val="22"/>
              </w:rPr>
              <w:t>238</w:t>
            </w:r>
          </w:p>
        </w:tc>
      </w:tr>
      <w:tr w:rsidR="00421436" w:rsidTr="003E6F23">
        <w:trPr>
          <w:trHeight w:hRule="exact" w:val="288"/>
        </w:trPr>
        <w:tc>
          <w:tcPr>
            <w:tcW w:w="11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/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-</w:t>
            </w:r>
            <w:r>
              <w:rPr>
                <w:spacing w:val="-9"/>
                <w:sz w:val="24"/>
                <w:szCs w:val="24"/>
              </w:rPr>
              <w:t>m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il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7359A9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hyperlink r:id="rId14">
              <w:r w:rsidR="00421436">
                <w:rPr>
                  <w:color w:val="333333"/>
                  <w:spacing w:val="-2"/>
                  <w:sz w:val="22"/>
                  <w:szCs w:val="22"/>
                  <w:u w:val="single" w:color="333333"/>
                </w:rPr>
                <w:t>e</w:t>
              </w:r>
              <w:r w:rsidR="00421436">
                <w:rPr>
                  <w:color w:val="333333"/>
                  <w:sz w:val="22"/>
                  <w:szCs w:val="22"/>
                  <w:u w:val="single" w:color="333333"/>
                </w:rPr>
                <w:t>k</w:t>
              </w:r>
              <w:r w:rsidR="00421436">
                <w:rPr>
                  <w:color w:val="333333"/>
                  <w:spacing w:val="-5"/>
                  <w:sz w:val="22"/>
                  <w:szCs w:val="22"/>
                  <w:u w:val="single" w:color="333333"/>
                </w:rPr>
                <w:t>o</w:t>
              </w:r>
              <w:r w:rsidR="00421436">
                <w:rPr>
                  <w:color w:val="333333"/>
                  <w:sz w:val="22"/>
                  <w:szCs w:val="22"/>
                  <w:u w:val="single" w:color="333333"/>
                </w:rPr>
                <w:t>u</w:t>
              </w:r>
              <w:r w:rsidR="00421436">
                <w:rPr>
                  <w:color w:val="333333"/>
                  <w:spacing w:val="3"/>
                  <w:sz w:val="22"/>
                  <w:szCs w:val="22"/>
                  <w:u w:val="single" w:color="333333"/>
                </w:rPr>
                <w:t>r</w:t>
              </w:r>
              <w:r w:rsidR="00421436">
                <w:rPr>
                  <w:color w:val="333333"/>
                  <w:sz w:val="22"/>
                  <w:szCs w:val="22"/>
                  <w:u w:val="single" w:color="333333"/>
                </w:rPr>
                <w:t>b</w:t>
              </w:r>
              <w:r w:rsidR="00421436">
                <w:rPr>
                  <w:color w:val="333333"/>
                  <w:spacing w:val="-2"/>
                  <w:sz w:val="22"/>
                  <w:szCs w:val="22"/>
                  <w:u w:val="single" w:color="333333"/>
                </w:rPr>
                <w:t>@</w:t>
              </w:r>
              <w:r w:rsidR="00421436">
                <w:rPr>
                  <w:color w:val="333333"/>
                  <w:sz w:val="22"/>
                  <w:szCs w:val="22"/>
                  <w:u w:val="single" w:color="333333"/>
                </w:rPr>
                <w:t>vo</w:t>
              </w:r>
              <w:r w:rsidR="00421436">
                <w:rPr>
                  <w:color w:val="333333"/>
                  <w:spacing w:val="1"/>
                  <w:sz w:val="22"/>
                  <w:szCs w:val="22"/>
                  <w:u w:val="single" w:color="333333"/>
                </w:rPr>
                <w:t>j</w:t>
              </w:r>
              <w:r w:rsidR="00421436">
                <w:rPr>
                  <w:color w:val="333333"/>
                  <w:sz w:val="22"/>
                  <w:szCs w:val="22"/>
                  <w:u w:val="single" w:color="333333"/>
                </w:rPr>
                <w:t>vo</w:t>
              </w:r>
              <w:r w:rsidR="00421436">
                <w:rPr>
                  <w:color w:val="333333"/>
                  <w:spacing w:val="-5"/>
                  <w:sz w:val="22"/>
                  <w:szCs w:val="22"/>
                  <w:u w:val="single" w:color="333333"/>
                </w:rPr>
                <w:t>d</w:t>
              </w:r>
              <w:r w:rsidR="00421436">
                <w:rPr>
                  <w:color w:val="333333"/>
                  <w:spacing w:val="1"/>
                  <w:sz w:val="22"/>
                  <w:szCs w:val="22"/>
                  <w:u w:val="single" w:color="333333"/>
                </w:rPr>
                <w:t>i</w:t>
              </w:r>
              <w:r w:rsidR="00421436">
                <w:rPr>
                  <w:color w:val="333333"/>
                  <w:spacing w:val="-5"/>
                  <w:sz w:val="22"/>
                  <w:szCs w:val="22"/>
                  <w:u w:val="single" w:color="333333"/>
                </w:rPr>
                <w:t>n</w:t>
              </w:r>
              <w:r w:rsidR="00421436">
                <w:rPr>
                  <w:color w:val="333333"/>
                  <w:spacing w:val="3"/>
                  <w:sz w:val="22"/>
                  <w:szCs w:val="22"/>
                  <w:u w:val="single" w:color="333333"/>
                </w:rPr>
                <w:t>a</w:t>
              </w:r>
              <w:r w:rsidR="00421436">
                <w:rPr>
                  <w:color w:val="333333"/>
                  <w:spacing w:val="2"/>
                  <w:sz w:val="22"/>
                  <w:szCs w:val="22"/>
                  <w:u w:val="single" w:color="333333"/>
                </w:rPr>
                <w:t>.</w:t>
              </w:r>
              <w:r w:rsidR="00421436">
                <w:rPr>
                  <w:color w:val="333333"/>
                  <w:sz w:val="22"/>
                  <w:szCs w:val="22"/>
                  <w:u w:val="single" w:color="333333"/>
                </w:rPr>
                <w:t>go</w:t>
              </w:r>
              <w:r w:rsidR="00421436">
                <w:rPr>
                  <w:color w:val="333333"/>
                  <w:spacing w:val="-5"/>
                  <w:sz w:val="22"/>
                  <w:szCs w:val="22"/>
                  <w:u w:val="single" w:color="333333"/>
                </w:rPr>
                <w:t>v</w:t>
              </w:r>
              <w:r w:rsidR="00421436">
                <w:rPr>
                  <w:color w:val="333333"/>
                  <w:spacing w:val="2"/>
                  <w:sz w:val="22"/>
                  <w:szCs w:val="22"/>
                  <w:u w:val="single" w:color="333333"/>
                </w:rPr>
                <w:t>.</w:t>
              </w:r>
              <w:r w:rsidR="00421436">
                <w:rPr>
                  <w:color w:val="333333"/>
                  <w:spacing w:val="3"/>
                  <w:sz w:val="22"/>
                  <w:szCs w:val="22"/>
                  <w:u w:val="single" w:color="333333"/>
                </w:rPr>
                <w:t>r</w:t>
              </w:r>
              <w:r w:rsidR="00421436">
                <w:rPr>
                  <w:color w:val="333333"/>
                  <w:sz w:val="22"/>
                  <w:szCs w:val="22"/>
                  <w:u w:val="single" w:color="333333"/>
                </w:rPr>
                <w:t>s</w:t>
              </w:r>
            </w:hyperlink>
          </w:p>
        </w:tc>
      </w:tr>
      <w:tr w:rsidR="00421436" w:rsidTr="00F23A9A">
        <w:trPr>
          <w:trHeight w:hRule="exact" w:val="1414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1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2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ск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чк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са</w:t>
            </w:r>
          </w:p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цим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чк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за</w:t>
            </w:r>
          </w:p>
          <w:p w:rsidR="00421436" w:rsidRDefault="00421436" w:rsidP="003E6F23">
            <w:pPr>
              <w:spacing w:before="2"/>
              <w:ind w:left="105" w:right="37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4"/>
                <w:sz w:val="24"/>
                <w:szCs w:val="24"/>
              </w:rPr>
              <w:t>ђ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ра,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4"/>
                <w:sz w:val="24"/>
                <w:szCs w:val="24"/>
              </w:rPr>
              <w:t>ц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ђењ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5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4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 xml:space="preserve">т </w:t>
            </w:r>
            <w:r>
              <w:rPr>
                <w:spacing w:val="7"/>
                <w:sz w:val="24"/>
                <w:szCs w:val="24"/>
              </w:rPr>
              <w:t>(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3"/>
                <w:sz w:val="24"/>
                <w:szCs w:val="24"/>
              </w:rPr>
              <w:t>љ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pacing w:val="-1"/>
                <w:sz w:val="24"/>
                <w:szCs w:val="24"/>
              </w:rPr>
              <w:t>ч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1"/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before="1"/>
              <w:ind w:left="105" w:right="67"/>
              <w:rPr>
                <w:sz w:val="22"/>
                <w:szCs w:val="22"/>
              </w:rPr>
            </w:pPr>
            <w:r w:rsidRPr="00421436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421436" w:rsidRDefault="00421436" w:rsidP="00421436">
      <w:pPr>
        <w:spacing w:before="6" w:line="120" w:lineRule="exact"/>
        <w:rPr>
          <w:sz w:val="12"/>
          <w:szCs w:val="12"/>
        </w:rPr>
      </w:pPr>
    </w:p>
    <w:p w:rsidR="00421436" w:rsidRDefault="00421436" w:rsidP="00421436">
      <w:pPr>
        <w:spacing w:before="6" w:line="80" w:lineRule="exact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4730"/>
        <w:gridCol w:w="3371"/>
      </w:tblGrid>
      <w:tr w:rsidR="00421436" w:rsidTr="00421436">
        <w:trPr>
          <w:trHeight w:hRule="exact" w:val="915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1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3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тар</w:t>
            </w:r>
            <w:r>
              <w:rPr>
                <w:spacing w:val="-1"/>
                <w:sz w:val="24"/>
                <w:szCs w:val="24"/>
              </w:rPr>
              <w:t>ск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9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пи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</w:t>
            </w:r>
            <w:r>
              <w:rPr>
                <w:spacing w:val="1"/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</w:p>
          <w:p w:rsidR="00421436" w:rsidRDefault="00421436" w:rsidP="003E6F23">
            <w:pPr>
              <w:spacing w:before="2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из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д 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ог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5"/>
                <w:sz w:val="24"/>
                <w:szCs w:val="24"/>
              </w:rPr>
              <w:t>р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 w:right="719"/>
              <w:rPr>
                <w:sz w:val="22"/>
                <w:szCs w:val="22"/>
              </w:rPr>
            </w:pPr>
            <w:r w:rsidRPr="00421436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421436" w:rsidTr="00421436">
        <w:trPr>
          <w:trHeight w:hRule="exact" w:val="1283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1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4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3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2"/>
                <w:sz w:val="24"/>
                <w:szCs w:val="24"/>
              </w:rPr>
              <w:t>љ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,</w:t>
            </w:r>
          </w:p>
          <w:p w:rsidR="00421436" w:rsidRDefault="00421436" w:rsidP="003E6F23">
            <w:pPr>
              <w:spacing w:before="2"/>
              <w:ind w:left="105" w:right="170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1"/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4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т</w:t>
            </w:r>
            <w:r>
              <w:rPr>
                <w:spacing w:val="-9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5"/>
                <w:sz w:val="24"/>
                <w:szCs w:val="24"/>
              </w:rPr>
              <w:t xml:space="preserve"> 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6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ађе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 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ађе</w:t>
            </w:r>
            <w:r>
              <w:rPr>
                <w:spacing w:val="2"/>
                <w:sz w:val="24"/>
                <w:szCs w:val="24"/>
              </w:rPr>
              <w:t>ви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ск</w:t>
            </w:r>
            <w:r>
              <w:rPr>
                <w:sz w:val="24"/>
                <w:szCs w:val="24"/>
              </w:rPr>
              <w:t xml:space="preserve">ом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2"/>
                <w:sz w:val="24"/>
                <w:szCs w:val="24"/>
              </w:rPr>
              <w:t>љ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ту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 w:rsidRPr="00421436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421436" w:rsidTr="00421436">
        <w:trPr>
          <w:trHeight w:hRule="exact" w:val="846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1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5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з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4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тре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</w:p>
          <w:p w:rsidR="00421436" w:rsidRDefault="00421436" w:rsidP="003E6F23">
            <w:pPr>
              <w:spacing w:before="2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ла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before="1"/>
              <w:ind w:left="105" w:right="544"/>
              <w:rPr>
                <w:sz w:val="22"/>
                <w:szCs w:val="22"/>
              </w:rPr>
            </w:pPr>
            <w:r w:rsidRPr="00421436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421436" w:rsidRDefault="00421436" w:rsidP="00421436">
      <w:pPr>
        <w:spacing w:before="5" w:line="140" w:lineRule="exact"/>
        <w:rPr>
          <w:sz w:val="14"/>
          <w:szCs w:val="14"/>
        </w:rPr>
      </w:pPr>
    </w:p>
    <w:p w:rsidR="00421436" w:rsidRDefault="00421436" w:rsidP="00421436">
      <w:pPr>
        <w:spacing w:before="6" w:line="80" w:lineRule="exact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4730"/>
        <w:gridCol w:w="3371"/>
      </w:tblGrid>
      <w:tr w:rsidR="00421436" w:rsidTr="003E6F23">
        <w:trPr>
          <w:trHeight w:hRule="exact" w:val="840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2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дг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>љ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</w:p>
          <w:p w:rsidR="00421436" w:rsidRDefault="00421436" w:rsidP="003E6F23">
            <w:pPr>
              <w:spacing w:before="7" w:line="260" w:lineRule="exact"/>
              <w:ind w:left="105" w:right="804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(з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ту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ту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тет</w:t>
            </w:r>
            <w:r>
              <w:rPr>
                <w:spacing w:val="-3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ог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 w:right="24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2"/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љ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</w:p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</w:t>
            </w:r>
          </w:p>
          <w:p w:rsidR="0064180E" w:rsidRDefault="0064180E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</w:p>
        </w:tc>
      </w:tr>
      <w:tr w:rsidR="00421436" w:rsidTr="003E6F23">
        <w:trPr>
          <w:trHeight w:hRule="exact" w:val="768"/>
        </w:trPr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2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1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зи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2"/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</w:p>
          <w:p w:rsidR="00421436" w:rsidRDefault="00421436" w:rsidP="003E6F23">
            <w:pPr>
              <w:spacing w:before="1"/>
              <w:ind w:left="105" w:right="247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љ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</w:t>
            </w:r>
          </w:p>
        </w:tc>
      </w:tr>
      <w:tr w:rsidR="00421436" w:rsidTr="003E6F23">
        <w:trPr>
          <w:trHeight w:hRule="exact" w:val="514"/>
        </w:trPr>
        <w:tc>
          <w:tcPr>
            <w:tcW w:w="11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21436" w:rsidRDefault="00421436" w:rsidP="003E6F23"/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pacing w:val="-3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х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ла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16</w:t>
            </w:r>
          </w:p>
          <w:p w:rsidR="00421436" w:rsidRDefault="00421436" w:rsidP="003E6F23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</w:t>
            </w:r>
          </w:p>
        </w:tc>
      </w:tr>
      <w:tr w:rsidR="00421436" w:rsidTr="003E6F23">
        <w:trPr>
          <w:trHeight w:hRule="exact" w:val="485"/>
        </w:trPr>
        <w:tc>
          <w:tcPr>
            <w:tcW w:w="11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21436" w:rsidRDefault="00421436" w:rsidP="003E6F23"/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-1"/>
                <w:sz w:val="24"/>
                <w:szCs w:val="24"/>
              </w:rPr>
              <w:t>фак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2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+381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0</w:t>
            </w:r>
            <w:r>
              <w:rPr>
                <w:spacing w:val="-2"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21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>
              <w:rPr>
                <w:spacing w:val="-5"/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7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4411</w:t>
            </w:r>
          </w:p>
          <w:p w:rsidR="00421436" w:rsidRDefault="00421436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color w:val="404040"/>
                <w:sz w:val="22"/>
                <w:szCs w:val="22"/>
              </w:rPr>
              <w:t>+381</w:t>
            </w:r>
            <w:r>
              <w:rPr>
                <w:color w:val="404040"/>
                <w:spacing w:val="3"/>
                <w:sz w:val="22"/>
                <w:szCs w:val="22"/>
              </w:rPr>
              <w:t xml:space="preserve"> </w:t>
            </w:r>
            <w:r>
              <w:rPr>
                <w:color w:val="404040"/>
                <w:spacing w:val="-2"/>
                <w:sz w:val="22"/>
                <w:szCs w:val="22"/>
              </w:rPr>
              <w:t>(</w:t>
            </w:r>
            <w:r>
              <w:rPr>
                <w:color w:val="404040"/>
                <w:sz w:val="22"/>
                <w:szCs w:val="22"/>
              </w:rPr>
              <w:t>0</w:t>
            </w:r>
            <w:r>
              <w:rPr>
                <w:color w:val="404040"/>
                <w:spacing w:val="-2"/>
                <w:sz w:val="22"/>
                <w:szCs w:val="22"/>
              </w:rPr>
              <w:t>)</w:t>
            </w:r>
            <w:r>
              <w:rPr>
                <w:color w:val="404040"/>
                <w:sz w:val="22"/>
                <w:szCs w:val="22"/>
              </w:rPr>
              <w:t>21-</w:t>
            </w:r>
            <w:r>
              <w:rPr>
                <w:color w:val="404040"/>
                <w:spacing w:val="1"/>
                <w:sz w:val="22"/>
                <w:szCs w:val="22"/>
              </w:rPr>
              <w:t xml:space="preserve"> </w:t>
            </w:r>
            <w:r>
              <w:rPr>
                <w:color w:val="404040"/>
                <w:sz w:val="22"/>
                <w:szCs w:val="22"/>
              </w:rPr>
              <w:t>456</w:t>
            </w:r>
            <w:r>
              <w:rPr>
                <w:color w:val="404040"/>
                <w:spacing w:val="-2"/>
                <w:sz w:val="22"/>
                <w:szCs w:val="22"/>
              </w:rPr>
              <w:t>-</w:t>
            </w:r>
            <w:r>
              <w:rPr>
                <w:color w:val="404040"/>
                <w:sz w:val="22"/>
                <w:szCs w:val="22"/>
              </w:rPr>
              <w:t>040</w:t>
            </w:r>
          </w:p>
        </w:tc>
      </w:tr>
      <w:tr w:rsidR="00421436" w:rsidTr="003E6F23">
        <w:trPr>
          <w:trHeight w:hRule="exact" w:val="288"/>
        </w:trPr>
        <w:tc>
          <w:tcPr>
            <w:tcW w:w="11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/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-</w:t>
            </w:r>
            <w:r>
              <w:rPr>
                <w:spacing w:val="-9"/>
                <w:sz w:val="24"/>
                <w:szCs w:val="24"/>
              </w:rPr>
              <w:t>m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il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7359A9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  <w:hyperlink r:id="rId15">
              <w:r w:rsidR="00421436">
                <w:rPr>
                  <w:color w:val="0000FF"/>
                  <w:sz w:val="22"/>
                  <w:szCs w:val="22"/>
                  <w:u w:val="single" w:color="0000FF"/>
                </w:rPr>
                <w:t>ps</w:t>
              </w:r>
              <w:r w:rsidR="00421436">
                <w:rPr>
                  <w:color w:val="0000FF"/>
                  <w:spacing w:val="1"/>
                  <w:sz w:val="22"/>
                  <w:szCs w:val="22"/>
                  <w:u w:val="single" w:color="0000FF"/>
                </w:rPr>
                <w:t>p</w:t>
              </w:r>
              <w:r w:rsidR="00421436">
                <w:rPr>
                  <w:color w:val="0000FF"/>
                  <w:spacing w:val="-2"/>
                  <w:sz w:val="22"/>
                  <w:szCs w:val="22"/>
                  <w:u w:val="single" w:color="0000FF"/>
                </w:rPr>
                <w:t>@</w:t>
              </w:r>
              <w:r w:rsidR="00421436">
                <w:rPr>
                  <w:color w:val="0000FF"/>
                  <w:sz w:val="22"/>
                  <w:szCs w:val="22"/>
                  <w:u w:val="single" w:color="0000FF"/>
                </w:rPr>
                <w:t>v</w:t>
              </w:r>
              <w:r w:rsidR="00421436">
                <w:rPr>
                  <w:color w:val="0000FF"/>
                  <w:spacing w:val="-5"/>
                  <w:sz w:val="22"/>
                  <w:szCs w:val="22"/>
                  <w:u w:val="single" w:color="0000FF"/>
                </w:rPr>
                <w:t>o</w:t>
              </w:r>
              <w:r w:rsidR="00421436">
                <w:rPr>
                  <w:color w:val="0000FF"/>
                  <w:spacing w:val="1"/>
                  <w:sz w:val="22"/>
                  <w:szCs w:val="22"/>
                  <w:u w:val="single" w:color="0000FF"/>
                </w:rPr>
                <w:t>j</w:t>
              </w:r>
              <w:r w:rsidR="00421436">
                <w:rPr>
                  <w:color w:val="0000FF"/>
                  <w:sz w:val="22"/>
                  <w:szCs w:val="22"/>
                  <w:u w:val="single" w:color="0000FF"/>
                </w:rPr>
                <w:t>vod</w:t>
              </w:r>
              <w:r w:rsidR="00421436">
                <w:rPr>
                  <w:color w:val="0000FF"/>
                  <w:spacing w:val="1"/>
                  <w:sz w:val="22"/>
                  <w:szCs w:val="22"/>
                  <w:u w:val="single" w:color="0000FF"/>
                </w:rPr>
                <w:t>i</w:t>
              </w:r>
              <w:r w:rsidR="00421436">
                <w:rPr>
                  <w:color w:val="0000FF"/>
                  <w:spacing w:val="-5"/>
                  <w:sz w:val="22"/>
                  <w:szCs w:val="22"/>
                  <w:u w:val="single" w:color="0000FF"/>
                </w:rPr>
                <w:t>n</w:t>
              </w:r>
              <w:r w:rsidR="00421436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a</w:t>
              </w:r>
              <w:r w:rsidR="00421436">
                <w:rPr>
                  <w:color w:val="0000FF"/>
                  <w:spacing w:val="2"/>
                  <w:sz w:val="22"/>
                  <w:szCs w:val="22"/>
                  <w:u w:val="single" w:color="0000FF"/>
                </w:rPr>
                <w:t>.</w:t>
              </w:r>
              <w:r w:rsidR="00421436">
                <w:rPr>
                  <w:color w:val="0000FF"/>
                  <w:spacing w:val="-5"/>
                  <w:sz w:val="22"/>
                  <w:szCs w:val="22"/>
                  <w:u w:val="single" w:color="0000FF"/>
                </w:rPr>
                <w:t>g</w:t>
              </w:r>
              <w:r w:rsidR="00421436">
                <w:rPr>
                  <w:color w:val="0000FF"/>
                  <w:sz w:val="22"/>
                  <w:szCs w:val="22"/>
                  <w:u w:val="single" w:color="0000FF"/>
                </w:rPr>
                <w:t>o</w:t>
              </w:r>
              <w:r w:rsidR="00421436">
                <w:rPr>
                  <w:color w:val="0000FF"/>
                  <w:spacing w:val="-5"/>
                  <w:sz w:val="22"/>
                  <w:szCs w:val="22"/>
                  <w:u w:val="single" w:color="0000FF"/>
                </w:rPr>
                <w:t>v</w:t>
              </w:r>
              <w:r w:rsidR="00421436">
                <w:rPr>
                  <w:color w:val="0000FF"/>
                  <w:spacing w:val="2"/>
                  <w:sz w:val="22"/>
                  <w:szCs w:val="22"/>
                  <w:u w:val="single" w:color="0000FF"/>
                </w:rPr>
                <w:t>.</w:t>
              </w:r>
              <w:r w:rsidR="00421436">
                <w:rPr>
                  <w:color w:val="0000FF"/>
                  <w:spacing w:val="3"/>
                  <w:sz w:val="22"/>
                  <w:szCs w:val="22"/>
                  <w:u w:val="single" w:color="0000FF"/>
                </w:rPr>
                <w:t>r</w:t>
              </w:r>
              <w:r w:rsidR="00421436">
                <w:rPr>
                  <w:color w:val="0000FF"/>
                  <w:sz w:val="22"/>
                  <w:szCs w:val="22"/>
                  <w:u w:val="single" w:color="0000FF"/>
                </w:rPr>
                <w:t>s</w:t>
              </w:r>
            </w:hyperlink>
          </w:p>
        </w:tc>
      </w:tr>
      <w:tr w:rsidR="00421436" w:rsidTr="0064180E">
        <w:trPr>
          <w:trHeight w:hRule="exact" w:val="974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2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2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оле</w:t>
            </w:r>
            <w:r>
              <w:rPr>
                <w:spacing w:val="1"/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before="1"/>
              <w:ind w:left="105"/>
              <w:rPr>
                <w:sz w:val="22"/>
                <w:szCs w:val="22"/>
              </w:rPr>
            </w:pPr>
            <w:r w:rsidRPr="0064180E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421436" w:rsidTr="00F23A9A">
        <w:trPr>
          <w:trHeight w:hRule="exact" w:val="1100"/>
        </w:trPr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2</w:t>
            </w:r>
            <w:r w:rsidR="00421436">
              <w:rPr>
                <w:spacing w:val="2"/>
                <w:sz w:val="24"/>
                <w:szCs w:val="24"/>
              </w:rPr>
              <w:t>.</w:t>
            </w:r>
            <w:r w:rsidR="00421436">
              <w:rPr>
                <w:sz w:val="24"/>
                <w:szCs w:val="24"/>
              </w:rPr>
              <w:t>3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4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</w:t>
            </w:r>
          </w:p>
          <w:p w:rsidR="00421436" w:rsidRDefault="00421436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</w:t>
            </w:r>
            <w:r>
              <w:rPr>
                <w:spacing w:val="2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3"/>
                <w:sz w:val="24"/>
                <w:szCs w:val="24"/>
              </w:rPr>
              <w:t xml:space="preserve"> 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н</w:t>
            </w:r>
            <w:r>
              <w:rPr>
                <w:spacing w:val="-1"/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4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ју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</w:p>
          <w:p w:rsidR="00421436" w:rsidRDefault="00421436" w:rsidP="003E6F23">
            <w:pPr>
              <w:spacing w:before="2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4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>љ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ив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ти</w:t>
            </w:r>
          </w:p>
        </w:tc>
        <w:tc>
          <w:tcPr>
            <w:tcW w:w="3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1436" w:rsidRDefault="0064180E" w:rsidP="003E6F23">
            <w:pPr>
              <w:spacing w:before="1"/>
              <w:ind w:left="105"/>
              <w:rPr>
                <w:sz w:val="22"/>
                <w:szCs w:val="22"/>
              </w:rPr>
            </w:pPr>
            <w:r w:rsidRPr="0064180E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421436" w:rsidRDefault="00421436">
      <w:pPr>
        <w:spacing w:before="4" w:line="160" w:lineRule="exact"/>
        <w:rPr>
          <w:sz w:val="16"/>
          <w:szCs w:val="1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8"/>
        <w:gridCol w:w="3030"/>
        <w:gridCol w:w="2973"/>
      </w:tblGrid>
      <w:tr w:rsidR="00D52008" w:rsidTr="003E6F23">
        <w:trPr>
          <w:trHeight w:hRule="exact" w:val="288"/>
        </w:trPr>
        <w:tc>
          <w:tcPr>
            <w:tcW w:w="9201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52008" w:rsidRDefault="00D52008" w:rsidP="00D52008">
            <w:pPr>
              <w:spacing w:line="260" w:lineRule="exact"/>
              <w:ind w:left="92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  Особље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ин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1"/>
                <w:sz w:val="24"/>
                <w:szCs w:val="24"/>
              </w:rPr>
              <w:t>ес</w:t>
            </w:r>
            <w:r>
              <w:rPr>
                <w:b/>
                <w:spacing w:val="-3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ици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т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6"/>
                <w:sz w:val="24"/>
                <w:szCs w:val="24"/>
              </w:rPr>
              <w:t>ш</w:t>
            </w:r>
            <w:r>
              <w:rPr>
                <w:b/>
                <w:spacing w:val="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ови</w:t>
            </w:r>
          </w:p>
        </w:tc>
      </w:tr>
      <w:tr w:rsidR="00D52008" w:rsidTr="00D52008">
        <w:trPr>
          <w:trHeight w:hRule="exact" w:val="1277"/>
        </w:trPr>
        <w:tc>
          <w:tcPr>
            <w:tcW w:w="3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2008" w:rsidRDefault="00D52008" w:rsidP="00D52008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2008" w:rsidRDefault="00D52008" w:rsidP="00D52008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</w:p>
          <w:p w:rsidR="00D52008" w:rsidRDefault="00D52008" w:rsidP="00D52008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4"/>
                <w:sz w:val="24"/>
                <w:szCs w:val="24"/>
              </w:rPr>
              <w:t>е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4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2008" w:rsidRDefault="00D52008" w:rsidP="00D52008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рој</w:t>
            </w:r>
            <w:r>
              <w:rPr>
                <w:spacing w:val="-1"/>
                <w:sz w:val="22"/>
                <w:szCs w:val="22"/>
              </w:rPr>
              <w:t xml:space="preserve"> з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х: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</w:t>
            </w:r>
          </w:p>
          <w:p w:rsidR="00D52008" w:rsidRDefault="00D52008" w:rsidP="00D52008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</w:p>
          <w:p w:rsidR="00D52008" w:rsidRDefault="00D52008" w:rsidP="00D52008">
            <w:pPr>
              <w:spacing w:before="1"/>
              <w:ind w:left="105" w:right="1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2"/>
                <w:sz w:val="22"/>
                <w:szCs w:val="22"/>
              </w:rPr>
              <w:t>ед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ој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4"/>
                <w:sz w:val="22"/>
                <w:szCs w:val="22"/>
              </w:rPr>
              <w:t>м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7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 xml:space="preserve">х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260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да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у г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ини</w:t>
            </w:r>
            <w:r>
              <w:rPr>
                <w:sz w:val="22"/>
                <w:szCs w:val="22"/>
              </w:rPr>
              <w:t>.</w:t>
            </w:r>
          </w:p>
        </w:tc>
      </w:tr>
      <w:tr w:rsidR="00D52008" w:rsidTr="00F23A9A">
        <w:trPr>
          <w:trHeight w:hRule="exact" w:val="2274"/>
        </w:trPr>
        <w:tc>
          <w:tcPr>
            <w:tcW w:w="3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2008" w:rsidRDefault="00D52008" w:rsidP="00D52008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2008" w:rsidRDefault="00D52008" w:rsidP="00D52008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</w:t>
            </w:r>
            <w:r>
              <w:rPr>
                <w:spacing w:val="3"/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пн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pacing w:val="-6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а</w:t>
            </w:r>
          </w:p>
          <w:p w:rsidR="00D52008" w:rsidRDefault="00D52008" w:rsidP="00D52008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н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ес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2008" w:rsidRDefault="00D52008" w:rsidP="00D52008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ро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гр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</w:p>
          <w:p w:rsidR="00D52008" w:rsidRDefault="00D52008" w:rsidP="00D52008">
            <w:pPr>
              <w:spacing w:before="1"/>
              <w:ind w:left="105" w:right="468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оо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3"/>
                <w:sz w:val="22"/>
                <w:szCs w:val="22"/>
              </w:rPr>
              <w:t>б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Б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у</w:t>
            </w:r>
          </w:p>
          <w:p w:rsidR="00D52008" w:rsidRDefault="00D52008" w:rsidP="00D52008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ек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</w:t>
            </w:r>
          </w:p>
          <w:p w:rsidR="00D52008" w:rsidRDefault="00D52008" w:rsidP="00D52008">
            <w:pPr>
              <w:spacing w:before="2"/>
              <w:ind w:left="10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2012.</w:t>
            </w:r>
          </w:p>
          <w:p w:rsidR="00D52008" w:rsidRDefault="00D52008" w:rsidP="00D52008">
            <w:pPr>
              <w:spacing w:before="2"/>
              <w:ind w:left="105"/>
              <w:rPr>
                <w:sz w:val="22"/>
                <w:szCs w:val="22"/>
                <w:lang w:val="sr-Cyrl-RS"/>
              </w:rPr>
            </w:pPr>
            <w:r w:rsidRPr="00D52008">
              <w:rPr>
                <w:sz w:val="22"/>
                <w:szCs w:val="22"/>
              </w:rPr>
              <w:t>Нема измена у односу на претходни захтев</w:t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:rsidR="00D52008" w:rsidRPr="00D52008" w:rsidRDefault="00D52008" w:rsidP="00D52008">
            <w:pPr>
              <w:spacing w:before="2"/>
              <w:ind w:left="105"/>
              <w:rPr>
                <w:sz w:val="22"/>
                <w:szCs w:val="22"/>
                <w:lang w:val="sr-Cyrl-RS"/>
              </w:rPr>
            </w:pPr>
          </w:p>
        </w:tc>
      </w:tr>
    </w:tbl>
    <w:p w:rsidR="00F23A9A" w:rsidRDefault="00F23A9A">
      <w:pPr>
        <w:spacing w:before="29"/>
        <w:ind w:right="109"/>
        <w:jc w:val="right"/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Default="00F23A9A" w:rsidP="00F23A9A">
      <w:pPr>
        <w:rPr>
          <w:sz w:val="24"/>
          <w:szCs w:val="24"/>
        </w:rPr>
      </w:pPr>
    </w:p>
    <w:p w:rsid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Pr="00F23A9A" w:rsidRDefault="00F23A9A" w:rsidP="00F23A9A">
      <w:pPr>
        <w:rPr>
          <w:sz w:val="24"/>
          <w:szCs w:val="24"/>
        </w:rPr>
      </w:pPr>
    </w:p>
    <w:p w:rsidR="00F23A9A" w:rsidRDefault="00F23A9A" w:rsidP="00F23A9A">
      <w:pPr>
        <w:rPr>
          <w:sz w:val="24"/>
          <w:szCs w:val="24"/>
        </w:rPr>
      </w:pPr>
    </w:p>
    <w:p w:rsidR="00391828" w:rsidRPr="00F23A9A" w:rsidRDefault="00391828" w:rsidP="00F23A9A">
      <w:pPr>
        <w:rPr>
          <w:sz w:val="24"/>
          <w:szCs w:val="24"/>
        </w:rPr>
        <w:sectPr w:rsidR="00391828" w:rsidRPr="00F23A9A">
          <w:footerReference w:type="default" r:id="rId16"/>
          <w:pgSz w:w="11920" w:h="16840"/>
          <w:pgMar w:top="1320" w:right="640" w:bottom="280" w:left="1580" w:header="720" w:footer="720" w:gutter="0"/>
          <w:cols w:space="720"/>
        </w:sectPr>
      </w:pPr>
    </w:p>
    <w:tbl>
      <w:tblPr>
        <w:tblW w:w="0" w:type="auto"/>
        <w:tblInd w:w="-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4253"/>
        <w:gridCol w:w="296"/>
        <w:gridCol w:w="4048"/>
      </w:tblGrid>
      <w:tr w:rsidR="0064180E" w:rsidTr="00526E7C">
        <w:trPr>
          <w:trHeight w:hRule="exact" w:val="562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>
            <w:pPr>
              <w:spacing w:line="260" w:lineRule="exact"/>
              <w:ind w:left="105"/>
              <w:rPr>
                <w:sz w:val="24"/>
                <w:szCs w:val="24"/>
                <w:lang w:val="sr-Latn-ME"/>
              </w:rPr>
            </w:pPr>
            <w:r>
              <w:rPr>
                <w:sz w:val="24"/>
                <w:szCs w:val="24"/>
                <w:lang w:val="sr-Latn-ME"/>
              </w:rPr>
              <w:lastRenderedPageBreak/>
              <w:t>II</w:t>
            </w:r>
          </w:p>
        </w:tc>
        <w:tc>
          <w:tcPr>
            <w:tcW w:w="45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ЛОКАЦИЈА</w:t>
            </w:r>
          </w:p>
        </w:tc>
        <w:tc>
          <w:tcPr>
            <w:tcW w:w="4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>
            <w:pPr>
              <w:spacing w:line="220" w:lineRule="exact"/>
              <w:ind w:left="105"/>
              <w:rPr>
                <w:sz w:val="22"/>
                <w:szCs w:val="22"/>
              </w:rPr>
            </w:pPr>
          </w:p>
        </w:tc>
      </w:tr>
      <w:tr w:rsidR="0064180E" w:rsidTr="00526E7C">
        <w:trPr>
          <w:trHeight w:hRule="exact" w:val="649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  <w:lang w:val="sr-Latn-ME"/>
              </w:rPr>
            </w:pPr>
          </w:p>
        </w:tc>
        <w:tc>
          <w:tcPr>
            <w:tcW w:w="45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5"/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t xml:space="preserve"> </w:t>
            </w:r>
            <w:r w:rsidRPr="0064180E">
              <w:rPr>
                <w:sz w:val="24"/>
                <w:szCs w:val="24"/>
              </w:rPr>
              <w:t>мрежа</w:t>
            </w:r>
          </w:p>
        </w:tc>
        <w:tc>
          <w:tcPr>
            <w:tcW w:w="4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 w:rsidP="0064180E">
            <w:pPr>
              <w:spacing w:line="240" w:lineRule="exact"/>
              <w:ind w:left="153"/>
              <w:rPr>
                <w:sz w:val="22"/>
                <w:szCs w:val="22"/>
              </w:rPr>
            </w:pPr>
            <w:r w:rsidRPr="0064180E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64180E" w:rsidTr="00526E7C">
        <w:trPr>
          <w:trHeight w:hRule="exact" w:val="857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  <w:lang w:val="sr-Latn-ME"/>
              </w:rPr>
            </w:pPr>
          </w:p>
        </w:tc>
        <w:tc>
          <w:tcPr>
            <w:tcW w:w="45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Опис подручја и локације постројења (према</w:t>
            </w:r>
          </w:p>
          <w:p w:rsid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приложеној мапи у размери 1:25000)</w:t>
            </w:r>
          </w:p>
        </w:tc>
        <w:tc>
          <w:tcPr>
            <w:tcW w:w="4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40" w:lineRule="exact"/>
              <w:ind w:left="153"/>
              <w:rPr>
                <w:sz w:val="22"/>
                <w:szCs w:val="22"/>
              </w:rPr>
            </w:pPr>
            <w:r w:rsidRPr="0064180E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64180E" w:rsidTr="00526E7C">
        <w:trPr>
          <w:trHeight w:hRule="exact" w:val="1421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  <w:lang w:val="sr-Latn-ME"/>
              </w:rPr>
            </w:pPr>
          </w:p>
        </w:tc>
        <w:tc>
          <w:tcPr>
            <w:tcW w:w="45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Опис локације свих</w:t>
            </w:r>
          </w:p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зграда, објеката и</w:t>
            </w:r>
          </w:p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њихових активности у оквиру подручја (према прилож</w:t>
            </w:r>
            <w:r>
              <w:rPr>
                <w:sz w:val="24"/>
                <w:szCs w:val="24"/>
              </w:rPr>
              <w:t xml:space="preserve">еној скици у размери 1:1000 или </w:t>
            </w:r>
            <w:r w:rsidRPr="0064180E">
              <w:rPr>
                <w:sz w:val="24"/>
                <w:szCs w:val="24"/>
              </w:rPr>
              <w:t>1:5000)</w:t>
            </w:r>
          </w:p>
        </w:tc>
        <w:tc>
          <w:tcPr>
            <w:tcW w:w="4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40" w:lineRule="exact"/>
              <w:ind w:left="153"/>
              <w:rPr>
                <w:sz w:val="22"/>
                <w:szCs w:val="22"/>
              </w:rPr>
            </w:pPr>
            <w:r w:rsidRPr="0064180E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64180E" w:rsidTr="00526E7C">
        <w:trPr>
          <w:trHeight w:hRule="exact" w:val="1411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  <w:lang w:val="sr-Latn-ME"/>
              </w:rPr>
            </w:pPr>
          </w:p>
        </w:tc>
        <w:tc>
          <w:tcPr>
            <w:tcW w:w="45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Информација о</w:t>
            </w:r>
          </w:p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повезаности</w:t>
            </w:r>
          </w:p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локације са инфраструктуром административног региона и /или локалне самоуправе</w:t>
            </w:r>
          </w:p>
        </w:tc>
        <w:tc>
          <w:tcPr>
            <w:tcW w:w="4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40" w:lineRule="exact"/>
              <w:ind w:left="153"/>
              <w:rPr>
                <w:sz w:val="22"/>
                <w:szCs w:val="22"/>
              </w:rPr>
            </w:pPr>
            <w:r w:rsidRPr="0064180E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64180E" w:rsidTr="00526E7C">
        <w:trPr>
          <w:trHeight w:hRule="exact" w:val="1411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  <w:lang w:val="sr-Latn-ME"/>
              </w:rPr>
            </w:pPr>
          </w:p>
        </w:tc>
        <w:tc>
          <w:tcPr>
            <w:tcW w:w="45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Информација о</w:t>
            </w:r>
          </w:p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начину коришћења</w:t>
            </w:r>
          </w:p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суседних локација (врсте постројења и активности које се обављају)</w:t>
            </w:r>
          </w:p>
        </w:tc>
        <w:tc>
          <w:tcPr>
            <w:tcW w:w="4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40" w:lineRule="exact"/>
              <w:ind w:left="153"/>
              <w:rPr>
                <w:sz w:val="22"/>
                <w:szCs w:val="22"/>
              </w:rPr>
            </w:pPr>
            <w:r w:rsidRPr="0064180E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64180E" w:rsidTr="00526E7C">
        <w:trPr>
          <w:trHeight w:hRule="exact" w:val="99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  <w:lang w:val="sr-Latn-ME"/>
              </w:rPr>
            </w:pPr>
          </w:p>
        </w:tc>
        <w:tc>
          <w:tcPr>
            <w:tcW w:w="45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Подаци о посебно</w:t>
            </w:r>
          </w:p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заштићеним</w:t>
            </w:r>
          </w:p>
          <w:p w:rsidR="0064180E" w:rsidRPr="0064180E" w:rsidRDefault="0064180E" w:rsidP="0064180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4180E">
              <w:rPr>
                <w:sz w:val="24"/>
                <w:szCs w:val="24"/>
              </w:rPr>
              <w:t>подручјима</w:t>
            </w:r>
          </w:p>
        </w:tc>
        <w:tc>
          <w:tcPr>
            <w:tcW w:w="4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180E" w:rsidRPr="0064180E" w:rsidRDefault="004965D3" w:rsidP="0064180E">
            <w:pPr>
              <w:spacing w:line="240" w:lineRule="exact"/>
              <w:ind w:left="153"/>
              <w:rPr>
                <w:sz w:val="22"/>
                <w:szCs w:val="22"/>
              </w:rPr>
            </w:pPr>
            <w:r w:rsidRPr="004965D3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4965D3" w:rsidTr="00D66E44">
        <w:trPr>
          <w:trHeight w:hRule="exact" w:val="431"/>
        </w:trPr>
        <w:tc>
          <w:tcPr>
            <w:tcW w:w="95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Pr="004965D3" w:rsidRDefault="004965D3" w:rsidP="0064180E">
            <w:pPr>
              <w:spacing w:line="240" w:lineRule="exact"/>
              <w:ind w:left="153"/>
              <w:rPr>
                <w:sz w:val="22"/>
                <w:szCs w:val="22"/>
              </w:rPr>
            </w:pPr>
            <w:r>
              <w:rPr>
                <w:b/>
                <w:position w:val="-1"/>
                <w:sz w:val="28"/>
                <w:szCs w:val="28"/>
              </w:rPr>
              <w:t xml:space="preserve">2. </w:t>
            </w:r>
            <w:r>
              <w:rPr>
                <w:b/>
                <w:spacing w:val="9"/>
                <w:position w:val="-1"/>
                <w:sz w:val="28"/>
                <w:szCs w:val="28"/>
              </w:rPr>
              <w:t xml:space="preserve"> 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У</w:t>
            </w:r>
            <w:r>
              <w:rPr>
                <w:b/>
                <w:position w:val="-1"/>
                <w:sz w:val="24"/>
                <w:szCs w:val="24"/>
              </w:rPr>
              <w:t>П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Р</w:t>
            </w:r>
            <w:r>
              <w:rPr>
                <w:b/>
                <w:position w:val="-1"/>
                <w:sz w:val="24"/>
                <w:szCs w:val="24"/>
              </w:rPr>
              <w:t>А</w:t>
            </w:r>
            <w:r>
              <w:rPr>
                <w:b/>
                <w:spacing w:val="2"/>
                <w:position w:val="-1"/>
                <w:sz w:val="24"/>
                <w:szCs w:val="24"/>
              </w:rPr>
              <w:t>В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Љ</w:t>
            </w:r>
            <w:r>
              <w:rPr>
                <w:b/>
                <w:position w:val="-1"/>
                <w:sz w:val="24"/>
                <w:szCs w:val="24"/>
              </w:rPr>
              <w:t>А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Њ</w:t>
            </w:r>
            <w:r>
              <w:rPr>
                <w:b/>
                <w:position w:val="-1"/>
                <w:sz w:val="24"/>
                <w:szCs w:val="24"/>
              </w:rPr>
              <w:t xml:space="preserve">Е 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З</w:t>
            </w:r>
            <w:r>
              <w:rPr>
                <w:b/>
                <w:position w:val="-1"/>
                <w:sz w:val="24"/>
                <w:szCs w:val="24"/>
              </w:rPr>
              <w:t>А</w:t>
            </w:r>
            <w:r>
              <w:rPr>
                <w:b/>
                <w:spacing w:val="5"/>
                <w:position w:val="-1"/>
                <w:sz w:val="24"/>
                <w:szCs w:val="24"/>
              </w:rPr>
              <w:t>Ш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Т</w:t>
            </w:r>
            <w:r>
              <w:rPr>
                <w:b/>
                <w:position w:val="-1"/>
                <w:sz w:val="24"/>
                <w:szCs w:val="24"/>
              </w:rPr>
              <w:t>И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Т</w:t>
            </w:r>
            <w:r>
              <w:rPr>
                <w:b/>
                <w:position w:val="-1"/>
                <w:sz w:val="24"/>
                <w:szCs w:val="24"/>
              </w:rPr>
              <w:t>ОМ</w:t>
            </w:r>
            <w:r>
              <w:rPr>
                <w:b/>
                <w:spacing w:val="2"/>
                <w:position w:val="-1"/>
                <w:sz w:val="24"/>
                <w:szCs w:val="24"/>
              </w:rPr>
              <w:t xml:space="preserve"> Ж</w:t>
            </w:r>
            <w:r>
              <w:rPr>
                <w:b/>
                <w:spacing w:val="-4"/>
                <w:position w:val="-1"/>
                <w:sz w:val="24"/>
                <w:szCs w:val="24"/>
              </w:rPr>
              <w:t>И</w:t>
            </w:r>
            <w:r>
              <w:rPr>
                <w:b/>
                <w:spacing w:val="3"/>
                <w:position w:val="-1"/>
                <w:sz w:val="24"/>
                <w:szCs w:val="24"/>
              </w:rPr>
              <w:t>В</w:t>
            </w:r>
            <w:r>
              <w:rPr>
                <w:b/>
                <w:position w:val="-1"/>
                <w:sz w:val="24"/>
                <w:szCs w:val="24"/>
              </w:rPr>
              <w:t>О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Т</w:t>
            </w:r>
            <w:r>
              <w:rPr>
                <w:b/>
                <w:position w:val="-1"/>
                <w:sz w:val="24"/>
                <w:szCs w:val="24"/>
              </w:rPr>
              <w:t>НЕ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 xml:space="preserve"> </w:t>
            </w:r>
            <w:r>
              <w:rPr>
                <w:b/>
                <w:spacing w:val="-5"/>
                <w:position w:val="-1"/>
                <w:sz w:val="24"/>
                <w:szCs w:val="24"/>
              </w:rPr>
              <w:t>С</w:t>
            </w:r>
            <w:r>
              <w:rPr>
                <w:b/>
                <w:spacing w:val="-3"/>
                <w:position w:val="-1"/>
                <w:sz w:val="24"/>
                <w:szCs w:val="24"/>
              </w:rPr>
              <w:t>Р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ЕД</w:t>
            </w:r>
            <w:r>
              <w:rPr>
                <w:b/>
                <w:position w:val="-1"/>
                <w:sz w:val="24"/>
                <w:szCs w:val="24"/>
              </w:rPr>
              <w:t>И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Н</w:t>
            </w:r>
            <w:r>
              <w:rPr>
                <w:b/>
                <w:position w:val="-1"/>
                <w:sz w:val="24"/>
                <w:szCs w:val="24"/>
              </w:rPr>
              <w:t>Е</w:t>
            </w:r>
          </w:p>
        </w:tc>
      </w:tr>
      <w:tr w:rsidR="004965D3" w:rsidTr="00526E7C">
        <w:trPr>
          <w:trHeight w:hRule="exact" w:val="849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Default="004965D3" w:rsidP="004965D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Default="004965D3" w:rsidP="004965D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Default="004965D3" w:rsidP="00526E7C">
            <w:pPr>
              <w:tabs>
                <w:tab w:val="left" w:pos="820"/>
              </w:tabs>
              <w:spacing w:before="1"/>
              <w:ind w:right="235"/>
              <w:rPr>
                <w:sz w:val="22"/>
                <w:szCs w:val="22"/>
              </w:rPr>
            </w:pPr>
            <w:r w:rsidRPr="004965D3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4965D3" w:rsidTr="00526E7C">
        <w:trPr>
          <w:trHeight w:hRule="exact" w:val="849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Default="004965D3" w:rsidP="004965D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Default="004965D3" w:rsidP="004965D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3"/>
                <w:sz w:val="24"/>
                <w:szCs w:val="24"/>
              </w:rPr>
              <w:t>љ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</w:t>
            </w:r>
          </w:p>
          <w:p w:rsidR="004965D3" w:rsidRDefault="004965D3" w:rsidP="004965D3">
            <w:pPr>
              <w:spacing w:before="3"/>
              <w:ind w:left="10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Pr="004965D3" w:rsidRDefault="004965D3" w:rsidP="00526E7C">
            <w:pPr>
              <w:tabs>
                <w:tab w:val="left" w:pos="820"/>
              </w:tabs>
              <w:spacing w:before="1"/>
              <w:ind w:right="235"/>
              <w:jc w:val="both"/>
              <w:rPr>
                <w:sz w:val="22"/>
                <w:szCs w:val="22"/>
              </w:rPr>
            </w:pPr>
            <w:r w:rsidRPr="004965D3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4965D3" w:rsidTr="00526E7C">
        <w:trPr>
          <w:trHeight w:hRule="exact" w:val="849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Default="004965D3" w:rsidP="004965D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Pr="00661FB5" w:rsidRDefault="00661FB5" w:rsidP="004965D3">
            <w:pPr>
              <w:spacing w:line="260" w:lineRule="exact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Попис интерних процедура и документа везаних за заштиту животне средине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65D3" w:rsidRPr="004965D3" w:rsidRDefault="002C084A" w:rsidP="004965D3">
            <w:pPr>
              <w:spacing w:line="260" w:lineRule="exact"/>
              <w:ind w:left="105"/>
              <w:rPr>
                <w:sz w:val="24"/>
                <w:szCs w:val="24"/>
                <w:lang w:val="sr-Cyrl-RS"/>
              </w:rPr>
            </w:pPr>
            <w:r w:rsidRPr="002C084A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2C084A" w:rsidTr="00D66E44">
        <w:trPr>
          <w:trHeight w:hRule="exact" w:val="572"/>
        </w:trPr>
        <w:tc>
          <w:tcPr>
            <w:tcW w:w="95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Default="002C084A" w:rsidP="002C084A">
            <w:pPr>
              <w:spacing w:before="2" w:line="300" w:lineRule="exact"/>
              <w:ind w:left="465"/>
              <w:rPr>
                <w:sz w:val="24"/>
                <w:szCs w:val="24"/>
              </w:rPr>
            </w:pPr>
            <w:r>
              <w:rPr>
                <w:b/>
                <w:position w:val="-1"/>
                <w:sz w:val="28"/>
                <w:szCs w:val="28"/>
              </w:rPr>
              <w:t xml:space="preserve">3. </w:t>
            </w:r>
            <w:r>
              <w:rPr>
                <w:b/>
                <w:spacing w:val="9"/>
                <w:position w:val="-1"/>
                <w:sz w:val="28"/>
                <w:szCs w:val="28"/>
              </w:rPr>
              <w:t xml:space="preserve"> 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К</w:t>
            </w:r>
            <w:r>
              <w:rPr>
                <w:b/>
                <w:position w:val="-1"/>
                <w:sz w:val="24"/>
                <w:szCs w:val="24"/>
              </w:rPr>
              <w:t>О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Р</w:t>
            </w:r>
            <w:r>
              <w:rPr>
                <w:b/>
                <w:position w:val="-1"/>
                <w:sz w:val="24"/>
                <w:szCs w:val="24"/>
              </w:rPr>
              <w:t>И</w:t>
            </w:r>
            <w:r>
              <w:rPr>
                <w:b/>
                <w:spacing w:val="6"/>
                <w:position w:val="-1"/>
                <w:sz w:val="24"/>
                <w:szCs w:val="24"/>
              </w:rPr>
              <w:t>Ш</w:t>
            </w:r>
            <w:r>
              <w:rPr>
                <w:b/>
                <w:position w:val="-1"/>
                <w:sz w:val="24"/>
                <w:szCs w:val="24"/>
              </w:rPr>
              <w:t>Ћ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Е</w:t>
            </w:r>
            <w:r>
              <w:rPr>
                <w:b/>
                <w:position w:val="-1"/>
                <w:sz w:val="24"/>
                <w:szCs w:val="24"/>
              </w:rPr>
              <w:t>ЊЕ НАЈ</w:t>
            </w:r>
            <w:r>
              <w:rPr>
                <w:b/>
                <w:spacing w:val="4"/>
                <w:position w:val="-1"/>
                <w:sz w:val="24"/>
                <w:szCs w:val="24"/>
              </w:rPr>
              <w:t>Б</w:t>
            </w:r>
            <w:r>
              <w:rPr>
                <w:b/>
                <w:position w:val="-1"/>
                <w:sz w:val="24"/>
                <w:szCs w:val="24"/>
              </w:rPr>
              <w:t xml:space="preserve">ОЉИХ 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Д</w:t>
            </w:r>
            <w:r>
              <w:rPr>
                <w:b/>
                <w:position w:val="-1"/>
                <w:sz w:val="24"/>
                <w:szCs w:val="24"/>
              </w:rPr>
              <w:t>ОС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Т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У</w:t>
            </w:r>
            <w:r>
              <w:rPr>
                <w:b/>
                <w:position w:val="-1"/>
                <w:sz w:val="24"/>
                <w:szCs w:val="24"/>
              </w:rPr>
              <w:t>П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Н</w:t>
            </w:r>
            <w:r>
              <w:rPr>
                <w:b/>
                <w:position w:val="-1"/>
                <w:sz w:val="24"/>
                <w:szCs w:val="24"/>
              </w:rPr>
              <w:t>ИХ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 xml:space="preserve"> ТЕ</w:t>
            </w:r>
            <w:r>
              <w:rPr>
                <w:b/>
                <w:position w:val="-1"/>
                <w:sz w:val="24"/>
                <w:szCs w:val="24"/>
              </w:rPr>
              <w:t>ХНИКА</w:t>
            </w:r>
          </w:p>
        </w:tc>
      </w:tr>
      <w:tr w:rsidR="002C084A" w:rsidTr="00526E7C">
        <w:trPr>
          <w:trHeight w:hRule="exact" w:val="70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ind w:left="465"/>
              <w:jc w:val="both"/>
              <w:rPr>
                <w:position w:val="-1"/>
                <w:sz w:val="28"/>
                <w:szCs w:val="28"/>
                <w:lang w:val="sr-Cyrl-RS"/>
              </w:rPr>
            </w:pPr>
            <w:r w:rsidRPr="002C084A">
              <w:rPr>
                <w:position w:val="-1"/>
                <w:sz w:val="28"/>
                <w:szCs w:val="28"/>
                <w:lang w:val="sr-Cyrl-RS"/>
              </w:rPr>
              <w:t>3.1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b/>
                <w:position w:val="-1"/>
                <w:sz w:val="24"/>
                <w:szCs w:val="24"/>
              </w:rPr>
            </w:pP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Опис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депоније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рада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Default="002C084A" w:rsidP="002C084A">
            <w:pPr>
              <w:spacing w:before="2" w:line="300" w:lineRule="exact"/>
              <w:rPr>
                <w:b/>
                <w:position w:val="-1"/>
                <w:sz w:val="28"/>
                <w:szCs w:val="28"/>
              </w:rPr>
            </w:pPr>
            <w:r w:rsidRPr="002C084A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2C084A" w:rsidTr="00526E7C">
        <w:trPr>
          <w:trHeight w:hRule="exact" w:val="1129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ind w:left="465"/>
              <w:jc w:val="both"/>
              <w:rPr>
                <w:position w:val="-1"/>
                <w:sz w:val="28"/>
                <w:szCs w:val="28"/>
                <w:lang w:val="sr-Cyrl-RS"/>
              </w:rPr>
            </w:pPr>
            <w:r>
              <w:rPr>
                <w:position w:val="-1"/>
                <w:sz w:val="28"/>
                <w:szCs w:val="28"/>
                <w:lang w:val="sr-Cyrl-RS"/>
              </w:rPr>
              <w:t>3.1.1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критеријуми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коришћени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пројектовање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депоније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  <w:lang w:val="sr-Cyrl-RS"/>
              </w:rPr>
            </w:pPr>
            <w:r w:rsidRPr="002C084A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2C084A" w:rsidTr="00526E7C">
        <w:trPr>
          <w:trHeight w:hRule="exact" w:val="1129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Default="002C084A" w:rsidP="002C084A">
            <w:pPr>
              <w:spacing w:before="2" w:line="300" w:lineRule="exact"/>
              <w:ind w:left="465"/>
              <w:jc w:val="both"/>
              <w:rPr>
                <w:position w:val="-1"/>
                <w:sz w:val="28"/>
                <w:szCs w:val="28"/>
                <w:lang w:val="sr-Cyrl-RS"/>
              </w:rPr>
            </w:pPr>
            <w:r>
              <w:rPr>
                <w:position w:val="-1"/>
                <w:sz w:val="28"/>
                <w:szCs w:val="28"/>
                <w:lang w:val="sr-Cyrl-RS"/>
              </w:rPr>
              <w:t>3.1.2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Критеријуми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процедуре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прихватање</w:t>
            </w:r>
            <w:r w:rsidRPr="002C084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неприхватање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одлагање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отпада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депонију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  <w:lang w:val="sr-Cyrl-RS"/>
              </w:rPr>
            </w:pPr>
            <w:r w:rsidRPr="002C084A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2C084A" w:rsidTr="00526E7C">
        <w:trPr>
          <w:trHeight w:hRule="exact" w:val="731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Default="002C084A" w:rsidP="002C084A">
            <w:pPr>
              <w:spacing w:before="2" w:line="300" w:lineRule="exact"/>
              <w:ind w:left="465"/>
              <w:jc w:val="both"/>
              <w:rPr>
                <w:position w:val="-1"/>
                <w:sz w:val="28"/>
                <w:szCs w:val="28"/>
                <w:lang w:val="sr-Cyrl-RS"/>
              </w:rPr>
            </w:pPr>
            <w:r>
              <w:rPr>
                <w:position w:val="-1"/>
                <w:sz w:val="28"/>
                <w:szCs w:val="28"/>
                <w:lang w:val="sr-Cyrl-RS"/>
              </w:rPr>
              <w:t>3.1.3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Default="002C084A" w:rsidP="002C084A">
            <w:pPr>
              <w:spacing w:before="2"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процедура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рада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депоније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  <w:lang w:val="sr-Cyrl-RS"/>
              </w:rPr>
            </w:pPr>
            <w:r w:rsidRPr="002C084A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2C084A" w:rsidTr="00526E7C">
        <w:trPr>
          <w:trHeight w:hRule="exact" w:val="731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Default="002C084A" w:rsidP="002C084A">
            <w:pPr>
              <w:spacing w:before="2" w:line="300" w:lineRule="exact"/>
              <w:ind w:left="465"/>
              <w:jc w:val="both"/>
              <w:rPr>
                <w:position w:val="-1"/>
                <w:sz w:val="28"/>
                <w:szCs w:val="28"/>
                <w:lang w:val="sr-Cyrl-RS"/>
              </w:rPr>
            </w:pPr>
            <w:r>
              <w:rPr>
                <w:position w:val="-1"/>
                <w:sz w:val="28"/>
                <w:szCs w:val="28"/>
                <w:lang w:val="sr-Cyrl-RS"/>
              </w:rPr>
              <w:lastRenderedPageBreak/>
              <w:t>3.1.4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процедура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затварања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депоније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  <w:lang w:val="sr-Cyrl-RS"/>
              </w:rPr>
            </w:pPr>
            <w:r w:rsidRPr="002C084A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2C084A" w:rsidTr="00526E7C">
        <w:trPr>
          <w:trHeight w:hRule="exact" w:val="731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Default="002C084A" w:rsidP="002C084A">
            <w:pPr>
              <w:spacing w:before="2" w:line="300" w:lineRule="exact"/>
              <w:ind w:left="465"/>
              <w:jc w:val="both"/>
              <w:rPr>
                <w:position w:val="-1"/>
                <w:sz w:val="28"/>
                <w:szCs w:val="28"/>
                <w:lang w:val="sr-Cyrl-RS"/>
              </w:rPr>
            </w:pPr>
            <w:r>
              <w:rPr>
                <w:position w:val="-1"/>
                <w:sz w:val="28"/>
                <w:szCs w:val="28"/>
                <w:lang w:val="sr-Cyrl-RS"/>
              </w:rPr>
              <w:t>3.2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Коришћење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најбољих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доступних</w:t>
            </w:r>
            <w:r w:rsidRPr="002C08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техника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84A" w:rsidRPr="002C084A" w:rsidRDefault="002C084A" w:rsidP="002C084A">
            <w:pPr>
              <w:spacing w:before="2" w:line="300" w:lineRule="exact"/>
              <w:rPr>
                <w:sz w:val="24"/>
                <w:szCs w:val="24"/>
                <w:lang w:val="sr-Cyrl-RS"/>
              </w:rPr>
            </w:pPr>
            <w:r w:rsidRPr="002C084A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49091D" w:rsidTr="00D66E44">
        <w:trPr>
          <w:trHeight w:hRule="exact" w:val="379"/>
        </w:trPr>
        <w:tc>
          <w:tcPr>
            <w:tcW w:w="95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Pr="002C084A" w:rsidRDefault="0049091D" w:rsidP="002C084A">
            <w:pPr>
              <w:spacing w:before="2" w:line="300" w:lineRule="exact"/>
              <w:rPr>
                <w:sz w:val="24"/>
                <w:szCs w:val="24"/>
                <w:lang w:val="sr-Cyrl-RS"/>
              </w:rPr>
            </w:pPr>
            <w:r>
              <w:rPr>
                <w:b/>
                <w:spacing w:val="-1"/>
                <w:sz w:val="24"/>
                <w:szCs w:val="24"/>
                <w:lang w:val="sr-Cyrl-RS"/>
              </w:rPr>
              <w:t xml:space="preserve">4. </w:t>
            </w:r>
            <w:r>
              <w:rPr>
                <w:b/>
                <w:spacing w:val="-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2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6"/>
                <w:sz w:val="24"/>
                <w:szCs w:val="24"/>
              </w:rPr>
              <w:t>Ш</w:t>
            </w:r>
            <w:r>
              <w:rPr>
                <w:b/>
                <w:sz w:val="24"/>
                <w:szCs w:val="24"/>
              </w:rPr>
              <w:t>Ћ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 xml:space="preserve">ЊЕ 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С</w:t>
            </w:r>
            <w:r>
              <w:rPr>
                <w:b/>
                <w:spacing w:val="1"/>
                <w:sz w:val="24"/>
                <w:szCs w:val="24"/>
              </w:rPr>
              <w:t>У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СА</w:t>
            </w:r>
          </w:p>
        </w:tc>
      </w:tr>
      <w:tr w:rsidR="0049091D" w:rsidTr="00526E7C">
        <w:trPr>
          <w:trHeight w:hRule="exact" w:val="711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2C084A">
            <w:pPr>
              <w:spacing w:before="2" w:line="300" w:lineRule="exact"/>
              <w:rPr>
                <w:b/>
                <w:spacing w:val="-1"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ин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м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</w:t>
            </w:r>
          </w:p>
          <w:p w:rsidR="0049091D" w:rsidRDefault="0049091D" w:rsidP="0049091D">
            <w:pPr>
              <w:spacing w:before="2" w:line="300" w:lineRule="exact"/>
              <w:rPr>
                <w:b/>
                <w:spacing w:val="-1"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р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2C084A">
            <w:pPr>
              <w:spacing w:before="2" w:line="300" w:lineRule="exact"/>
              <w:rPr>
                <w:b/>
                <w:spacing w:val="-1"/>
                <w:sz w:val="24"/>
                <w:szCs w:val="24"/>
                <w:lang w:val="sr-Cyrl-RS"/>
              </w:rPr>
            </w:pPr>
            <w:r w:rsidRPr="002C084A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49091D" w:rsidTr="00526E7C">
        <w:trPr>
          <w:trHeight w:hRule="exact" w:val="1259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р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х</w:t>
            </w:r>
          </w:p>
          <w:p w:rsidR="0049091D" w:rsidRDefault="0049091D" w:rsidP="0049091D">
            <w:pPr>
              <w:spacing w:before="2"/>
              <w:ind w:left="105" w:right="305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ека</w:t>
            </w:r>
            <w:r>
              <w:rPr>
                <w:sz w:val="24"/>
                <w:szCs w:val="24"/>
              </w:rPr>
              <w:t>та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ск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те</w:t>
            </w:r>
            <w:r>
              <w:rPr>
                <w:spacing w:val="-1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 xml:space="preserve">е </w:t>
            </w:r>
            <w:r>
              <w:rPr>
                <w:spacing w:val="-5"/>
                <w:sz w:val="24"/>
                <w:szCs w:val="24"/>
              </w:rPr>
              <w:t>х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ск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пи</w:t>
            </w:r>
            <w:r>
              <w:rPr>
                <w:spacing w:val="-1"/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 </w:t>
            </w:r>
            <w:r>
              <w:rPr>
                <w:spacing w:val="2"/>
                <w:sz w:val="24"/>
                <w:szCs w:val="24"/>
              </w:rPr>
              <w:t>Т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1</w:t>
            </w:r>
            <w:r>
              <w:rPr>
                <w:spacing w:val="2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ло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4"/>
                <w:sz w:val="24"/>
                <w:szCs w:val="24"/>
              </w:rPr>
              <w:t>а</w:t>
            </w:r>
            <w:r>
              <w:rPr>
                <w:spacing w:val="-5"/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те</w:t>
            </w:r>
            <w:r>
              <w:rPr>
                <w:spacing w:val="1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Pr="002C084A" w:rsidRDefault="0049091D" w:rsidP="0049091D">
            <w:pPr>
              <w:spacing w:before="2" w:line="300" w:lineRule="exact"/>
              <w:rPr>
                <w:sz w:val="24"/>
                <w:szCs w:val="24"/>
                <w:lang w:val="sr-Cyrl-RS"/>
              </w:rPr>
            </w:pPr>
            <w:r w:rsidRPr="0049091D">
              <w:rPr>
                <w:sz w:val="24"/>
                <w:szCs w:val="24"/>
                <w:lang w:val="sr-Cyrl-RS"/>
              </w:rPr>
              <w:t>Нема измена у односу на претходни захтев</w:t>
            </w:r>
          </w:p>
        </w:tc>
      </w:tr>
      <w:tr w:rsidR="0049091D" w:rsidTr="00526E7C">
        <w:trPr>
          <w:trHeight w:hRule="exact" w:val="6947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(п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пи</w:t>
            </w:r>
            <w:r>
              <w:rPr>
                <w:spacing w:val="-1"/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</w:p>
          <w:p w:rsidR="0049091D" w:rsidRDefault="0049091D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Т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5</w:t>
            </w:r>
            <w:r>
              <w:rPr>
                <w:spacing w:val="2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9)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49091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тр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</w:p>
          <w:p w:rsidR="0049091D" w:rsidRDefault="0049091D" w:rsidP="0049091D">
            <w:pPr>
              <w:spacing w:before="1"/>
              <w:ind w:left="105" w:right="372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2"/>
                <w:sz w:val="22"/>
                <w:szCs w:val="22"/>
              </w:rPr>
              <w:t>ек</w:t>
            </w:r>
            <w:r>
              <w:rPr>
                <w:sz w:val="22"/>
                <w:szCs w:val="22"/>
              </w:rPr>
              <w:t>тр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гр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ђ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е </w:t>
            </w:r>
            <w:proofErr w:type="gramStart"/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д 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2600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9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2"/>
                <w:sz w:val="22"/>
                <w:szCs w:val="22"/>
              </w:rPr>
              <w:t>ек</w:t>
            </w:r>
            <w:r>
              <w:rPr>
                <w:sz w:val="22"/>
                <w:szCs w:val="22"/>
              </w:rPr>
              <w:t>тр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б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та </w:t>
            </w: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тра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Б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з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6"/>
                <w:sz w:val="22"/>
                <w:szCs w:val="22"/>
              </w:rPr>
              <w:t>в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аниц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pacing w:val="8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S 20</w:t>
            </w:r>
            <w:r>
              <w:rPr>
                <w:spacing w:val="1"/>
                <w:sz w:val="22"/>
                <w:szCs w:val="22"/>
              </w:rPr>
              <w:t>/</w:t>
            </w:r>
            <w:r>
              <w:rPr>
                <w:spacing w:val="-5"/>
                <w:sz w:val="22"/>
                <w:szCs w:val="22"/>
              </w:rPr>
              <w:t>0</w:t>
            </w:r>
            <w:r>
              <w:rPr>
                <w:spacing w:val="2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kV</w:t>
            </w:r>
          </w:p>
          <w:p w:rsidR="0049091D" w:rsidRDefault="0049091D" w:rsidP="0049091D">
            <w:pPr>
              <w:spacing w:before="1"/>
              <w:ind w:left="105" w:right="83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«</w:t>
            </w:r>
            <w:r>
              <w:rPr>
                <w:spacing w:val="7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 </w:t>
            </w:r>
            <w:proofErr w:type="gramStart"/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3"/>
                <w:sz w:val="22"/>
                <w:szCs w:val="22"/>
              </w:rPr>
              <w:t>а“</w:t>
            </w:r>
            <w:proofErr w:type="gramEnd"/>
            <w:r>
              <w:rPr>
                <w:sz w:val="22"/>
                <w:szCs w:val="22"/>
              </w:rPr>
              <w:t>.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ани</w:t>
            </w:r>
            <w:r>
              <w:rPr>
                <w:spacing w:val="-3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ђ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 xml:space="preserve"> ф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5"/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б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2"/>
                <w:sz w:val="22"/>
                <w:szCs w:val="22"/>
              </w:rPr>
              <w:t>ед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5"/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рм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 1000k</w:t>
            </w:r>
            <w:r>
              <w:rPr>
                <w:spacing w:val="-1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8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та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 тр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</w:t>
            </w:r>
          </w:p>
          <w:p w:rsidR="0049091D" w:rsidRDefault="0049091D" w:rsidP="0049091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k</w:t>
            </w:r>
            <w:r>
              <w:rPr>
                <w:spacing w:val="-1"/>
                <w:sz w:val="22"/>
                <w:szCs w:val="22"/>
              </w:rPr>
              <w:t>V</w:t>
            </w:r>
            <w:r>
              <w:rPr>
                <w:spacing w:val="-6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Из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ск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тр</w:t>
            </w:r>
            <w:r>
              <w:rPr>
                <w:spacing w:val="2"/>
                <w:sz w:val="22"/>
                <w:szCs w:val="22"/>
              </w:rPr>
              <w:t>ан</w:t>
            </w:r>
            <w:r>
              <w:rPr>
                <w:sz w:val="22"/>
                <w:szCs w:val="22"/>
              </w:rPr>
              <w:t>е</w:t>
            </w:r>
          </w:p>
          <w:p w:rsidR="0049091D" w:rsidRDefault="0049091D" w:rsidP="0049091D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2"/>
                <w:sz w:val="22"/>
                <w:szCs w:val="22"/>
              </w:rPr>
              <w:t>ск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</w:p>
          <w:p w:rsidR="0049091D" w:rsidRDefault="0049091D" w:rsidP="0049091D">
            <w:pPr>
              <w:spacing w:before="3"/>
              <w:ind w:left="105" w:right="9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 xml:space="preserve"> 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м.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4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>ц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4"/>
                <w:sz w:val="22"/>
                <w:szCs w:val="22"/>
              </w:rPr>
              <w:t>з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4"/>
                <w:sz w:val="22"/>
                <w:szCs w:val="22"/>
              </w:rPr>
              <w:t>з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о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>
              <w:rPr>
                <w:spacing w:val="7"/>
                <w:sz w:val="22"/>
                <w:szCs w:val="22"/>
              </w:rPr>
              <w:t>5</w:t>
            </w:r>
            <w:r>
              <w:rPr>
                <w:spacing w:val="-9"/>
                <w:sz w:val="22"/>
                <w:szCs w:val="22"/>
              </w:rPr>
              <w:t>m</w:t>
            </w:r>
            <w:r>
              <w:rPr>
                <w:spacing w:val="-2"/>
                <w:position w:val="9"/>
                <w:sz w:val="14"/>
                <w:szCs w:val="14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2"/>
                <w:sz w:val="22"/>
                <w:szCs w:val="22"/>
              </w:rPr>
              <w:t>ци</w:t>
            </w:r>
            <w:r>
              <w:rPr>
                <w:spacing w:val="-5"/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6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4"/>
                <w:sz w:val="22"/>
                <w:szCs w:val="22"/>
              </w:rPr>
              <w:t>з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ђ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д </w:t>
            </w:r>
            <w:r>
              <w:rPr>
                <w:spacing w:val="4"/>
                <w:sz w:val="22"/>
                <w:szCs w:val="22"/>
              </w:rPr>
              <w:t>ч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ма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м,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ме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4"/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3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тр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pacing w:val="3"/>
                <w:sz w:val="22"/>
                <w:szCs w:val="22"/>
              </w:rPr>
              <w:t>њ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г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pacing w:val="-5"/>
                <w:sz w:val="22"/>
                <w:szCs w:val="22"/>
              </w:rPr>
              <w:t>т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4"/>
                <w:sz w:val="22"/>
                <w:szCs w:val="22"/>
              </w:rPr>
              <w:t>з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7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pacing w:val="-4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н м</w:t>
            </w:r>
            <w:r>
              <w:rPr>
                <w:spacing w:val="-8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-5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  <w:p w:rsidR="0049091D" w:rsidRPr="0049091D" w:rsidRDefault="0049091D" w:rsidP="0049091D">
            <w:pPr>
              <w:spacing w:line="240" w:lineRule="exact"/>
              <w:ind w:left="105"/>
              <w:rPr>
                <w:sz w:val="22"/>
                <w:szCs w:val="22"/>
                <w:highlight w:val="yellow"/>
              </w:rPr>
            </w:pPr>
            <w:r w:rsidRPr="0049091D">
              <w:rPr>
                <w:spacing w:val="-1"/>
                <w:sz w:val="22"/>
                <w:szCs w:val="22"/>
                <w:highlight w:val="yellow"/>
              </w:rPr>
              <w:t>П</w:t>
            </w:r>
            <w:r w:rsidRPr="0049091D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49091D">
              <w:rPr>
                <w:sz w:val="22"/>
                <w:szCs w:val="22"/>
                <w:highlight w:val="yellow"/>
              </w:rPr>
              <w:t>т</w:t>
            </w:r>
            <w:r w:rsidRPr="0049091D">
              <w:rPr>
                <w:spacing w:val="4"/>
                <w:sz w:val="22"/>
                <w:szCs w:val="22"/>
                <w:highlight w:val="yellow"/>
              </w:rPr>
              <w:t>р</w:t>
            </w:r>
            <w:r w:rsidRPr="0049091D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>ш</w:t>
            </w:r>
            <w:r w:rsidRPr="0049091D">
              <w:rPr>
                <w:spacing w:val="-1"/>
                <w:sz w:val="22"/>
                <w:szCs w:val="22"/>
                <w:highlight w:val="yellow"/>
              </w:rPr>
              <w:t>њ</w:t>
            </w:r>
            <w:r w:rsidRPr="0049091D">
              <w:rPr>
                <w:spacing w:val="3"/>
                <w:sz w:val="22"/>
                <w:szCs w:val="22"/>
                <w:highlight w:val="yellow"/>
              </w:rPr>
              <w:t>а</w:t>
            </w:r>
            <w:r w:rsidR="00661FB5">
              <w:rPr>
                <w:spacing w:val="3"/>
                <w:sz w:val="22"/>
                <w:szCs w:val="22"/>
                <w:highlight w:val="yellow"/>
              </w:rPr>
              <w:t xml:space="preserve"> </w:t>
            </w:r>
            <w:r w:rsidR="00661FB5">
              <w:rPr>
                <w:spacing w:val="3"/>
                <w:sz w:val="22"/>
                <w:szCs w:val="22"/>
                <w:highlight w:val="yellow"/>
                <w:lang w:val="sr-Cyrl-RS"/>
              </w:rPr>
              <w:t>за 2024.годину</w:t>
            </w:r>
            <w:r w:rsidRPr="0049091D">
              <w:rPr>
                <w:sz w:val="22"/>
                <w:szCs w:val="22"/>
                <w:highlight w:val="yellow"/>
              </w:rPr>
              <w:t>:</w:t>
            </w:r>
          </w:p>
          <w:p w:rsidR="0049091D" w:rsidRPr="0049091D" w:rsidRDefault="0049091D" w:rsidP="0049091D">
            <w:pPr>
              <w:tabs>
                <w:tab w:val="left" w:pos="820"/>
              </w:tabs>
              <w:spacing w:before="2"/>
              <w:ind w:left="825" w:right="555" w:hanging="360"/>
              <w:rPr>
                <w:sz w:val="22"/>
                <w:szCs w:val="22"/>
                <w:highlight w:val="yellow"/>
              </w:rPr>
            </w:pPr>
            <w:r w:rsidRPr="0049091D">
              <w:rPr>
                <w:sz w:val="22"/>
                <w:szCs w:val="22"/>
                <w:highlight w:val="yellow"/>
              </w:rPr>
              <w:t>•</w:t>
            </w:r>
            <w:r w:rsidRPr="0049091D">
              <w:rPr>
                <w:sz w:val="22"/>
                <w:szCs w:val="22"/>
                <w:highlight w:val="yellow"/>
              </w:rPr>
              <w:tab/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>Д</w:t>
            </w:r>
            <w:r w:rsidRPr="0049091D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49091D">
              <w:rPr>
                <w:spacing w:val="-1"/>
                <w:sz w:val="22"/>
                <w:szCs w:val="22"/>
                <w:highlight w:val="yellow"/>
              </w:rPr>
              <w:t>з</w:t>
            </w:r>
            <w:r w:rsidRPr="0049091D">
              <w:rPr>
                <w:spacing w:val="-7"/>
                <w:sz w:val="22"/>
                <w:szCs w:val="22"/>
                <w:highlight w:val="yellow"/>
              </w:rPr>
              <w:t>е</w:t>
            </w:r>
            <w:r w:rsidRPr="0049091D">
              <w:rPr>
                <w:sz w:val="22"/>
                <w:szCs w:val="22"/>
                <w:highlight w:val="yellow"/>
              </w:rPr>
              <w:t>л</w:t>
            </w:r>
            <w:r w:rsidRPr="0049091D">
              <w:rPr>
                <w:spacing w:val="3"/>
                <w:sz w:val="22"/>
                <w:szCs w:val="22"/>
                <w:highlight w:val="yellow"/>
              </w:rPr>
              <w:t xml:space="preserve"> </w:t>
            </w:r>
            <w:r w:rsidRPr="0049091D">
              <w:rPr>
                <w:sz w:val="22"/>
                <w:szCs w:val="22"/>
                <w:highlight w:val="yellow"/>
              </w:rPr>
              <w:t>г</w:t>
            </w:r>
            <w:r w:rsidRPr="0049091D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49091D">
              <w:rPr>
                <w:sz w:val="22"/>
                <w:szCs w:val="22"/>
                <w:highlight w:val="yellow"/>
              </w:rPr>
              <w:t>р</w:t>
            </w:r>
            <w:r w:rsidRPr="0049091D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49091D">
              <w:rPr>
                <w:spacing w:val="1"/>
                <w:sz w:val="22"/>
                <w:szCs w:val="22"/>
                <w:highlight w:val="yellow"/>
              </w:rPr>
              <w:t>в</w:t>
            </w:r>
            <w:r w:rsidRPr="0049091D">
              <w:rPr>
                <w:sz w:val="22"/>
                <w:szCs w:val="22"/>
                <w:highlight w:val="yellow"/>
              </w:rPr>
              <w:t>а</w:t>
            </w:r>
            <w:r w:rsidRPr="0049091D">
              <w:rPr>
                <w:spacing w:val="7"/>
                <w:sz w:val="22"/>
                <w:szCs w:val="22"/>
                <w:highlight w:val="yellow"/>
              </w:rPr>
              <w:t xml:space="preserve"> </w:t>
            </w:r>
            <w:r w:rsidRPr="0049091D">
              <w:rPr>
                <w:sz w:val="22"/>
                <w:szCs w:val="22"/>
                <w:highlight w:val="yellow"/>
              </w:rPr>
              <w:t>12</w:t>
            </w:r>
            <w:r w:rsidRPr="0049091D">
              <w:rPr>
                <w:spacing w:val="-5"/>
                <w:sz w:val="22"/>
                <w:szCs w:val="22"/>
                <w:highlight w:val="yellow"/>
              </w:rPr>
              <w:t>5</w:t>
            </w:r>
            <w:r w:rsidRPr="0049091D">
              <w:rPr>
                <w:spacing w:val="2"/>
                <w:sz w:val="22"/>
                <w:szCs w:val="22"/>
                <w:highlight w:val="yellow"/>
              </w:rPr>
              <w:t>.</w:t>
            </w:r>
            <w:r w:rsidRPr="0049091D">
              <w:rPr>
                <w:sz w:val="22"/>
                <w:szCs w:val="22"/>
                <w:highlight w:val="yellow"/>
              </w:rPr>
              <w:t>254</w:t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>,</w:t>
            </w:r>
            <w:r w:rsidRPr="0049091D">
              <w:rPr>
                <w:sz w:val="22"/>
                <w:szCs w:val="22"/>
                <w:highlight w:val="yellow"/>
              </w:rPr>
              <w:t>00</w:t>
            </w:r>
            <w:r w:rsidRPr="0049091D">
              <w:rPr>
                <w:spacing w:val="3"/>
                <w:sz w:val="22"/>
                <w:szCs w:val="22"/>
                <w:highlight w:val="yellow"/>
              </w:rPr>
              <w:t xml:space="preserve"> </w:t>
            </w:r>
            <w:r w:rsidRPr="0049091D">
              <w:rPr>
                <w:spacing w:val="-5"/>
                <w:sz w:val="22"/>
                <w:szCs w:val="22"/>
                <w:highlight w:val="yellow"/>
              </w:rPr>
              <w:t>л</w:t>
            </w:r>
            <w:r w:rsidRPr="0049091D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49091D">
              <w:rPr>
                <w:sz w:val="22"/>
                <w:szCs w:val="22"/>
                <w:highlight w:val="yellow"/>
              </w:rPr>
              <w:t>т</w:t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>а</w:t>
            </w:r>
            <w:r w:rsidRPr="0049091D">
              <w:rPr>
                <w:sz w:val="22"/>
                <w:szCs w:val="22"/>
                <w:highlight w:val="yellow"/>
              </w:rPr>
              <w:t>ра г</w:t>
            </w:r>
            <w:r w:rsidRPr="0049091D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>д</w:t>
            </w:r>
            <w:r w:rsidRPr="0049091D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>ш</w:t>
            </w:r>
            <w:r w:rsidRPr="0049091D">
              <w:rPr>
                <w:spacing w:val="3"/>
                <w:sz w:val="22"/>
                <w:szCs w:val="22"/>
                <w:highlight w:val="yellow"/>
              </w:rPr>
              <w:t>њ</w:t>
            </w:r>
            <w:r w:rsidRPr="0049091D">
              <w:rPr>
                <w:sz w:val="22"/>
                <w:szCs w:val="22"/>
                <w:highlight w:val="yellow"/>
              </w:rPr>
              <w:t>е</w:t>
            </w:r>
          </w:p>
          <w:p w:rsidR="0049091D" w:rsidRPr="0049091D" w:rsidRDefault="0049091D" w:rsidP="0049091D">
            <w:pPr>
              <w:spacing w:before="2" w:line="300" w:lineRule="exact"/>
              <w:rPr>
                <w:sz w:val="24"/>
                <w:szCs w:val="24"/>
                <w:lang w:val="sr-Cyrl-RS"/>
              </w:rPr>
            </w:pPr>
            <w:r w:rsidRPr="0049091D">
              <w:rPr>
                <w:sz w:val="24"/>
                <w:szCs w:val="24"/>
                <w:highlight w:val="yellow"/>
              </w:rPr>
              <w:t xml:space="preserve">•   </w:t>
            </w:r>
            <w:r w:rsidRPr="0049091D">
              <w:rPr>
                <w:spacing w:val="36"/>
                <w:sz w:val="24"/>
                <w:szCs w:val="24"/>
                <w:highlight w:val="yellow"/>
              </w:rPr>
              <w:t xml:space="preserve"> </w:t>
            </w:r>
            <w:r w:rsidRPr="0049091D">
              <w:rPr>
                <w:sz w:val="22"/>
                <w:szCs w:val="22"/>
                <w:highlight w:val="yellow"/>
              </w:rPr>
              <w:t>Ел</w:t>
            </w:r>
            <w:r w:rsidRPr="0049091D">
              <w:rPr>
                <w:spacing w:val="-7"/>
                <w:sz w:val="22"/>
                <w:szCs w:val="22"/>
                <w:highlight w:val="yellow"/>
              </w:rPr>
              <w:t>е</w:t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>к</w:t>
            </w:r>
            <w:r w:rsidRPr="0049091D">
              <w:rPr>
                <w:sz w:val="22"/>
                <w:szCs w:val="22"/>
                <w:highlight w:val="yellow"/>
              </w:rPr>
              <w:t>тр</w:t>
            </w:r>
            <w:r w:rsidRPr="0049091D">
              <w:rPr>
                <w:spacing w:val="1"/>
                <w:sz w:val="22"/>
                <w:szCs w:val="22"/>
                <w:highlight w:val="yellow"/>
              </w:rPr>
              <w:t>и</w:t>
            </w:r>
            <w:r w:rsidRPr="0049091D">
              <w:rPr>
                <w:spacing w:val="-1"/>
                <w:sz w:val="22"/>
                <w:szCs w:val="22"/>
                <w:highlight w:val="yellow"/>
              </w:rPr>
              <w:t>ч</w:t>
            </w:r>
            <w:r w:rsidRPr="0049091D">
              <w:rPr>
                <w:spacing w:val="6"/>
                <w:sz w:val="22"/>
                <w:szCs w:val="22"/>
                <w:highlight w:val="yellow"/>
              </w:rPr>
              <w:t>н</w:t>
            </w:r>
            <w:r w:rsidRPr="0049091D">
              <w:rPr>
                <w:sz w:val="22"/>
                <w:szCs w:val="22"/>
                <w:highlight w:val="yellow"/>
              </w:rPr>
              <w:t xml:space="preserve">е </w:t>
            </w:r>
            <w:r w:rsidRPr="0049091D">
              <w:rPr>
                <w:spacing w:val="-7"/>
                <w:sz w:val="22"/>
                <w:szCs w:val="22"/>
                <w:highlight w:val="yellow"/>
              </w:rPr>
              <w:t>е</w:t>
            </w:r>
            <w:r w:rsidRPr="0049091D">
              <w:rPr>
                <w:spacing w:val="6"/>
                <w:sz w:val="22"/>
                <w:szCs w:val="22"/>
                <w:highlight w:val="yellow"/>
              </w:rPr>
              <w:t>н</w:t>
            </w:r>
            <w:r w:rsidRPr="0049091D">
              <w:rPr>
                <w:spacing w:val="-7"/>
                <w:sz w:val="22"/>
                <w:szCs w:val="22"/>
                <w:highlight w:val="yellow"/>
              </w:rPr>
              <w:t>е</w:t>
            </w:r>
            <w:r w:rsidRPr="0049091D">
              <w:rPr>
                <w:sz w:val="22"/>
                <w:szCs w:val="22"/>
                <w:highlight w:val="yellow"/>
              </w:rPr>
              <w:t>рг</w:t>
            </w:r>
            <w:r w:rsidRPr="0049091D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49091D">
              <w:rPr>
                <w:spacing w:val="1"/>
                <w:sz w:val="22"/>
                <w:szCs w:val="22"/>
                <w:highlight w:val="yellow"/>
              </w:rPr>
              <w:t>је</w:t>
            </w:r>
            <w:r w:rsidRPr="0049091D">
              <w:rPr>
                <w:sz w:val="22"/>
                <w:szCs w:val="22"/>
                <w:highlight w:val="yellow"/>
              </w:rPr>
              <w:t>:</w:t>
            </w:r>
            <w:r w:rsidRPr="0049091D">
              <w:rPr>
                <w:spacing w:val="-1"/>
                <w:sz w:val="22"/>
                <w:szCs w:val="22"/>
                <w:highlight w:val="yellow"/>
              </w:rPr>
              <w:t xml:space="preserve"> </w:t>
            </w:r>
            <w:r w:rsidRPr="0049091D">
              <w:rPr>
                <w:sz w:val="22"/>
                <w:szCs w:val="22"/>
                <w:highlight w:val="yellow"/>
              </w:rPr>
              <w:t>441</w:t>
            </w:r>
            <w:r w:rsidRPr="0049091D">
              <w:rPr>
                <w:spacing w:val="2"/>
                <w:sz w:val="22"/>
                <w:szCs w:val="22"/>
                <w:highlight w:val="yellow"/>
              </w:rPr>
              <w:t>.</w:t>
            </w:r>
            <w:r w:rsidRPr="0049091D">
              <w:rPr>
                <w:sz w:val="22"/>
                <w:szCs w:val="22"/>
                <w:highlight w:val="yellow"/>
              </w:rPr>
              <w:t>000</w:t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 xml:space="preserve"> </w:t>
            </w:r>
            <w:r w:rsidRPr="0049091D">
              <w:rPr>
                <w:spacing w:val="-5"/>
                <w:sz w:val="22"/>
                <w:szCs w:val="22"/>
                <w:highlight w:val="yellow"/>
              </w:rPr>
              <w:t>k</w:t>
            </w:r>
            <w:r w:rsidRPr="0049091D">
              <w:rPr>
                <w:spacing w:val="-2"/>
                <w:sz w:val="22"/>
                <w:szCs w:val="22"/>
                <w:highlight w:val="yellow"/>
              </w:rPr>
              <w:t>W</w:t>
            </w:r>
            <w:r w:rsidRPr="0049091D">
              <w:rPr>
                <w:spacing w:val="-5"/>
                <w:sz w:val="22"/>
                <w:szCs w:val="22"/>
                <w:highlight w:val="yellow"/>
              </w:rPr>
              <w:t>h</w:t>
            </w:r>
            <w:r w:rsidRPr="0049091D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49091D" w:rsidTr="00526E7C">
        <w:trPr>
          <w:trHeight w:hRule="exact" w:val="86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661FB5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  <w:r w:rsidR="00661FB5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91D" w:rsidRDefault="0049091D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49091D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  <w:tr w:rsidR="00FC20DE" w:rsidTr="00D66E44">
        <w:trPr>
          <w:trHeight w:hRule="exact" w:val="427"/>
        </w:trPr>
        <w:tc>
          <w:tcPr>
            <w:tcW w:w="95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Pr="0049091D" w:rsidRDefault="00FC20DE" w:rsidP="0049091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5.  </w:t>
            </w:r>
            <w:r>
              <w:rPr>
                <w:b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pacing w:val="4"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ИСИЈЕ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pacing w:val="3"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2"/>
                <w:sz w:val="24"/>
                <w:szCs w:val="24"/>
              </w:rPr>
              <w:t>ЗД</w:t>
            </w:r>
            <w:r>
              <w:rPr>
                <w:b/>
                <w:spacing w:val="1"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Х</w:t>
            </w:r>
          </w:p>
        </w:tc>
      </w:tr>
      <w:tr w:rsidR="00FC20DE" w:rsidTr="00526E7C">
        <w:trPr>
          <w:trHeight w:hRule="exact" w:val="702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4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трет</w:t>
            </w:r>
            <w:r>
              <w:rPr>
                <w:spacing w:val="2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</w:p>
          <w:p w:rsid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4"/>
                <w:sz w:val="24"/>
                <w:szCs w:val="24"/>
              </w:rPr>
              <w:t>ђ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4"/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FC20DE" w:rsidP="00FC20DE">
            <w:pPr>
              <w:spacing w:line="260" w:lineRule="exact"/>
              <w:ind w:left="105"/>
              <w:rPr>
                <w:b/>
                <w:sz w:val="28"/>
                <w:szCs w:val="28"/>
              </w:rPr>
            </w:pPr>
            <w:r w:rsidRPr="0049091D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  <w:tr w:rsidR="00FC20DE" w:rsidTr="00526E7C">
        <w:trPr>
          <w:trHeight w:hRule="exact" w:val="702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D66E44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  <w:lang w:val="sr-Cyrl-RS"/>
              </w:rPr>
              <w:t>Стационарни</w:t>
            </w:r>
            <w:r w:rsidR="00FC20DE">
              <w:rPr>
                <w:spacing w:val="4"/>
                <w:sz w:val="24"/>
                <w:szCs w:val="24"/>
              </w:rPr>
              <w:t xml:space="preserve"> </w:t>
            </w:r>
            <w:r w:rsidR="00FC20DE">
              <w:rPr>
                <w:spacing w:val="1"/>
                <w:sz w:val="24"/>
                <w:szCs w:val="24"/>
              </w:rPr>
              <w:t>из</w:t>
            </w:r>
            <w:r w:rsidR="00FC20DE">
              <w:rPr>
                <w:spacing w:val="-3"/>
                <w:sz w:val="24"/>
                <w:szCs w:val="24"/>
              </w:rPr>
              <w:t>в</w:t>
            </w:r>
            <w:r w:rsidR="00FC20DE">
              <w:rPr>
                <w:spacing w:val="5"/>
                <w:sz w:val="24"/>
                <w:szCs w:val="24"/>
              </w:rPr>
              <w:t>о</w:t>
            </w:r>
            <w:r w:rsidR="00FC20DE">
              <w:rPr>
                <w:spacing w:val="-5"/>
                <w:sz w:val="24"/>
                <w:szCs w:val="24"/>
              </w:rPr>
              <w:t>р</w:t>
            </w:r>
            <w:r w:rsidR="00FC20DE">
              <w:rPr>
                <w:sz w:val="24"/>
                <w:szCs w:val="24"/>
              </w:rPr>
              <w:t>и</w:t>
            </w:r>
            <w:r w:rsidR="00FC20DE">
              <w:rPr>
                <w:spacing w:val="3"/>
                <w:sz w:val="24"/>
                <w:szCs w:val="24"/>
              </w:rPr>
              <w:t xml:space="preserve"> </w:t>
            </w:r>
            <w:r w:rsidR="00FC20DE">
              <w:rPr>
                <w:spacing w:val="-1"/>
                <w:sz w:val="24"/>
                <w:szCs w:val="24"/>
              </w:rPr>
              <w:t>е</w:t>
            </w:r>
            <w:r w:rsidR="00FC20DE">
              <w:rPr>
                <w:spacing w:val="1"/>
                <w:sz w:val="24"/>
                <w:szCs w:val="24"/>
              </w:rPr>
              <w:t>ми</w:t>
            </w:r>
            <w:r w:rsidR="00FC20DE">
              <w:rPr>
                <w:spacing w:val="-1"/>
                <w:sz w:val="24"/>
                <w:szCs w:val="24"/>
              </w:rPr>
              <w:t>с</w:t>
            </w:r>
            <w:r w:rsidR="00FC20DE">
              <w:rPr>
                <w:spacing w:val="1"/>
                <w:sz w:val="24"/>
                <w:szCs w:val="24"/>
              </w:rPr>
              <w:t>и</w:t>
            </w:r>
            <w:r w:rsidR="00FC20DE">
              <w:rPr>
                <w:spacing w:val="-9"/>
                <w:sz w:val="24"/>
                <w:szCs w:val="24"/>
              </w:rPr>
              <w:t>ј</w:t>
            </w:r>
            <w:r w:rsidR="00FC20DE">
              <w:rPr>
                <w:sz w:val="24"/>
                <w:szCs w:val="24"/>
              </w:rPr>
              <w:t>а</w:t>
            </w:r>
          </w:p>
          <w:p w:rsidR="00FC20DE" w:rsidRDefault="00FC20DE" w:rsidP="00FC20DE">
            <w:pPr>
              <w:spacing w:before="2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4"/>
                <w:sz w:val="24"/>
                <w:szCs w:val="24"/>
              </w:rPr>
              <w:t>ђ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4"/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Pr="0049091D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FC20DE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  <w:tr w:rsidR="00FC20DE" w:rsidTr="00526E7C">
        <w:trPr>
          <w:trHeight w:hRule="exact" w:val="702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</w:t>
            </w:r>
            <w:r>
              <w:rPr>
                <w:spacing w:val="3"/>
                <w:sz w:val="24"/>
                <w:szCs w:val="24"/>
              </w:rPr>
              <w:t>ф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зн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из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</w:t>
            </w:r>
            <w:r>
              <w:rPr>
                <w:spacing w:val="-1"/>
                <w:sz w:val="24"/>
                <w:szCs w:val="24"/>
              </w:rPr>
              <w:t xml:space="preserve"> е</w:t>
            </w:r>
            <w:r>
              <w:rPr>
                <w:spacing w:val="1"/>
                <w:sz w:val="24"/>
                <w:szCs w:val="24"/>
              </w:rPr>
              <w:t>ми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</w:p>
          <w:p w:rsidR="00FC20DE" w:rsidRDefault="00FC20DE" w:rsidP="00FC20DE">
            <w:pPr>
              <w:spacing w:before="3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4"/>
                <w:sz w:val="24"/>
                <w:szCs w:val="24"/>
              </w:rPr>
              <w:t>ђ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4"/>
                <w:sz w:val="24"/>
                <w:szCs w:val="24"/>
              </w:rPr>
              <w:t>у</w:t>
            </w:r>
            <w:r>
              <w:rPr>
                <w:spacing w:val="-5"/>
                <w:sz w:val="24"/>
                <w:szCs w:val="24"/>
              </w:rPr>
              <w:t>ћ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P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FC20DE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  <w:tr w:rsidR="00FC20DE" w:rsidTr="00526E7C">
        <w:trPr>
          <w:trHeight w:hRule="exact" w:val="101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ми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2"/>
                <w:sz w:val="24"/>
                <w:szCs w:val="24"/>
              </w:rPr>
              <w:t>д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х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9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</w:t>
            </w:r>
          </w:p>
          <w:p w:rsidR="00FC20DE" w:rsidRPr="00FC20DE" w:rsidRDefault="00FC20DE" w:rsidP="00FC20DE">
            <w:pPr>
              <w:spacing w:before="2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им</w:t>
            </w:r>
            <w:r>
              <w:rPr>
                <w:spacing w:val="4"/>
                <w:sz w:val="24"/>
                <w:szCs w:val="24"/>
              </w:rPr>
              <w:t>а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sr-Cyrl-RS"/>
              </w:rPr>
              <w:t xml:space="preserve"> </w:t>
            </w:r>
            <w:r w:rsidRPr="00FC20DE">
              <w:rPr>
                <w:sz w:val="24"/>
                <w:szCs w:val="24"/>
                <w:lang w:val="sr-Cyrl-RS"/>
              </w:rPr>
              <w:t>изражене мирисе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20DE" w:rsidRPr="00FC20DE" w:rsidRDefault="00FC20DE" w:rsidP="00FC20DE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FC20DE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  <w:tr w:rsidR="00E11C18" w:rsidTr="00526E7C">
        <w:trPr>
          <w:trHeight w:hRule="exact" w:val="101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1C18" w:rsidRDefault="00E11C18" w:rsidP="00E11C18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1C18" w:rsidRDefault="00E11C18" w:rsidP="00E11C18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pacing w:val="4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ми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4"/>
                <w:sz w:val="24"/>
                <w:szCs w:val="24"/>
              </w:rPr>
              <w:t>ђ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ј</w:t>
            </w:r>
            <w:r>
              <w:rPr>
                <w:spacing w:val="-4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ћ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х</w:t>
            </w:r>
          </w:p>
          <w:p w:rsidR="00E11C18" w:rsidRDefault="00E11C18" w:rsidP="00E11C18">
            <w:pPr>
              <w:spacing w:before="7" w:line="260" w:lineRule="exact"/>
              <w:ind w:left="105" w:right="89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6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тал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5"/>
                <w:sz w:val="24"/>
                <w:szCs w:val="24"/>
              </w:rPr>
              <w:t>ух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1C18" w:rsidRPr="00FC20DE" w:rsidRDefault="00E11C18" w:rsidP="00E11C18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E11C18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  <w:tr w:rsidR="00E11C18" w:rsidTr="00526E7C">
        <w:trPr>
          <w:trHeight w:hRule="exact" w:val="67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1C18" w:rsidRDefault="00E11C18" w:rsidP="00E11C18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1C18" w:rsidRPr="00D66E44" w:rsidRDefault="00E11C18" w:rsidP="00E11C18">
            <w:pPr>
              <w:spacing w:line="260" w:lineRule="exact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  <w:r w:rsidR="00D66E44">
              <w:rPr>
                <w:sz w:val="24"/>
                <w:szCs w:val="24"/>
                <w:lang w:val="sr-Cyrl-RS"/>
              </w:rPr>
              <w:t xml:space="preserve"> и извештавање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1C18" w:rsidRPr="00FC20DE" w:rsidRDefault="00E11C18" w:rsidP="00E11C18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E11C18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  <w:tr w:rsidR="00661FB5" w:rsidTr="00526E7C">
        <w:trPr>
          <w:trHeight w:hRule="exact" w:val="67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1FB5" w:rsidRPr="00661FB5" w:rsidRDefault="00661FB5" w:rsidP="00E11C18">
            <w:pPr>
              <w:spacing w:line="260" w:lineRule="exact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5.7. 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1FB5" w:rsidRPr="00661FB5" w:rsidRDefault="00661FB5" w:rsidP="00E11C18">
            <w:pPr>
              <w:spacing w:line="260" w:lineRule="exact"/>
              <w:ind w:left="105"/>
              <w:rPr>
                <w:spacing w:val="-2"/>
                <w:sz w:val="24"/>
                <w:szCs w:val="24"/>
                <w:lang w:val="sr-Cyrl-RS"/>
              </w:rPr>
            </w:pPr>
            <w:r>
              <w:rPr>
                <w:spacing w:val="-2"/>
                <w:sz w:val="24"/>
                <w:szCs w:val="24"/>
                <w:lang w:val="sr-Cyrl-RS"/>
              </w:rPr>
              <w:t>Мониторинг метеоролошких параметара</w:t>
            </w:r>
          </w:p>
        </w:tc>
        <w:tc>
          <w:tcPr>
            <w:tcW w:w="4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1FB5" w:rsidRPr="00E11C18" w:rsidRDefault="00661FB5" w:rsidP="00E11C18">
            <w:pPr>
              <w:spacing w:line="260" w:lineRule="exact"/>
              <w:ind w:left="105"/>
              <w:rPr>
                <w:sz w:val="24"/>
                <w:szCs w:val="24"/>
              </w:rPr>
            </w:pPr>
            <w:r w:rsidRPr="00661FB5">
              <w:rPr>
                <w:sz w:val="24"/>
                <w:szCs w:val="24"/>
              </w:rPr>
              <w:t>Нема измена у односу на претходни захтев</w:t>
            </w:r>
          </w:p>
        </w:tc>
      </w:tr>
    </w:tbl>
    <w:p w:rsidR="00391828" w:rsidRDefault="00E808AE" w:rsidP="00E808AE">
      <w:pPr>
        <w:tabs>
          <w:tab w:val="left" w:pos="252"/>
          <w:tab w:val="right" w:pos="9591"/>
        </w:tabs>
        <w:spacing w:before="29"/>
        <w:ind w:right="109"/>
        <w:rPr>
          <w:sz w:val="9"/>
          <w:szCs w:val="9"/>
        </w:rPr>
      </w:pPr>
      <w:r>
        <w:rPr>
          <w:sz w:val="24"/>
          <w:szCs w:val="24"/>
        </w:rPr>
        <w:tab/>
      </w:r>
    </w:p>
    <w:tbl>
      <w:tblPr>
        <w:tblW w:w="0" w:type="auto"/>
        <w:tblInd w:w="-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9"/>
        <w:gridCol w:w="2881"/>
        <w:gridCol w:w="5220"/>
      </w:tblGrid>
      <w:tr w:rsidR="00391828" w:rsidTr="00D66E44">
        <w:trPr>
          <w:trHeight w:hRule="exact" w:val="600"/>
        </w:trPr>
        <w:tc>
          <w:tcPr>
            <w:tcW w:w="9590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91828" w:rsidRDefault="00EA1F4D">
            <w:pPr>
              <w:spacing w:before="34" w:line="260" w:lineRule="exact"/>
              <w:ind w:left="825" w:right="766" w:hanging="360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6. </w:t>
            </w:r>
            <w:r>
              <w:rPr>
                <w:b/>
                <w:spacing w:val="9"/>
                <w:sz w:val="28"/>
                <w:szCs w:val="28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pacing w:val="4"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ИСИЈЕ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5"/>
                <w:sz w:val="24"/>
                <w:szCs w:val="24"/>
              </w:rPr>
              <w:t>Ш</w:t>
            </w:r>
            <w:r>
              <w:rPr>
                <w:b/>
                <w:spacing w:val="-2"/>
                <w:sz w:val="24"/>
                <w:szCs w:val="24"/>
              </w:rPr>
              <w:t>ТЕТ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Х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ПА</w:t>
            </w:r>
            <w:r>
              <w:rPr>
                <w:b/>
                <w:spacing w:val="-2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Х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4"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2"/>
                <w:sz w:val="24"/>
                <w:szCs w:val="24"/>
              </w:rPr>
              <w:t>ТЕ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ИЈА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pacing w:val="3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pacing w:val="16"/>
                <w:sz w:val="24"/>
                <w:szCs w:val="24"/>
              </w:rPr>
              <w:t xml:space="preserve"> </w:t>
            </w:r>
          </w:p>
        </w:tc>
      </w:tr>
      <w:tr w:rsidR="00391828" w:rsidTr="00D66E44">
        <w:trPr>
          <w:trHeight w:hRule="exact" w:val="2286"/>
        </w:trPr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с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ће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: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5"/>
                <w:sz w:val="22"/>
                <w:szCs w:val="22"/>
              </w:rPr>
              <w:t>т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3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</w:p>
          <w:p w:rsidR="00391828" w:rsidRDefault="00EA1F4D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</w:t>
            </w:r>
          </w:p>
          <w:p w:rsidR="00391828" w:rsidRDefault="00EA1F4D">
            <w:pPr>
              <w:spacing w:before="7" w:line="240" w:lineRule="exact"/>
              <w:ind w:left="105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pacing w:val="-6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4"/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6"/>
                <w:sz w:val="22"/>
                <w:szCs w:val="22"/>
              </w:rPr>
              <w:t>ф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(с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ља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 xml:space="preserve">х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4"/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ци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  <w:p w:rsidR="00391828" w:rsidRDefault="00EA1F4D">
            <w:pPr>
              <w:spacing w:before="1" w:line="240" w:lineRule="exact"/>
              <w:ind w:left="105" w:right="4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pacing w:val="-6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4"/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6"/>
                <w:sz w:val="22"/>
                <w:szCs w:val="22"/>
              </w:rPr>
              <w:t>ф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(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ц</w:t>
            </w:r>
            <w:r>
              <w:rPr>
                <w:spacing w:val="-2"/>
                <w:sz w:val="22"/>
                <w:szCs w:val="22"/>
              </w:rPr>
              <w:t>ед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pacing w:val="-2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та</w:t>
            </w:r>
          </w:p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pacing w:val="-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ц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6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</w:t>
            </w:r>
          </w:p>
        </w:tc>
      </w:tr>
      <w:tr w:rsidR="00391828" w:rsidTr="00D66E44">
        <w:trPr>
          <w:trHeight w:hRule="exact" w:val="288"/>
        </w:trPr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1"/>
                <w:sz w:val="22"/>
                <w:szCs w:val="22"/>
              </w:rPr>
              <w:t>м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3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Pr="00BD2CFF" w:rsidRDefault="00BD2CFF">
            <w:pPr>
              <w:rPr>
                <w:lang w:val="sr-Cyrl-RS"/>
              </w:rPr>
            </w:pPr>
            <w:r>
              <w:rPr>
                <w:lang w:val="sr-Cyrl-RS"/>
              </w:rPr>
              <w:t>Нема измена у односу на претходни захтев</w:t>
            </w:r>
          </w:p>
        </w:tc>
      </w:tr>
      <w:tr w:rsidR="00BD2CFF" w:rsidTr="00D66E44">
        <w:trPr>
          <w:trHeight w:hRule="exact" w:val="483"/>
        </w:trPr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CFF" w:rsidRDefault="00BD2CFF" w:rsidP="00BD2CFF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CFF" w:rsidRPr="001C4459" w:rsidRDefault="001C4459" w:rsidP="00BD2CFF">
            <w:pPr>
              <w:spacing w:line="240" w:lineRule="exact"/>
              <w:ind w:left="105"/>
              <w:rPr>
                <w:sz w:val="22"/>
                <w:szCs w:val="22"/>
                <w:lang w:val="sr-Cyrl-RS"/>
              </w:rPr>
            </w:pPr>
            <w:r>
              <w:rPr>
                <w:spacing w:val="-1"/>
                <w:sz w:val="22"/>
                <w:szCs w:val="22"/>
                <w:lang w:val="sr-Cyrl-RS"/>
              </w:rPr>
              <w:t>Квалитет оптадних вода</w:t>
            </w:r>
          </w:p>
          <w:p w:rsidR="00BD2CFF" w:rsidRDefault="00BD2CFF" w:rsidP="00BD2CFF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CFF" w:rsidRDefault="00BD2CFF" w:rsidP="00BD2CFF">
            <w:pPr>
              <w:rPr>
                <w:lang w:val="sr-Cyrl-RS"/>
              </w:rPr>
            </w:pPr>
            <w:r w:rsidRPr="00BD2CFF">
              <w:rPr>
                <w:lang w:val="sr-Cyrl-RS"/>
              </w:rPr>
              <w:t>Нема измена у односу на претходни захтев</w:t>
            </w:r>
            <w:r w:rsidR="001C4459">
              <w:rPr>
                <w:lang w:val="sr-Cyrl-RS"/>
              </w:rPr>
              <w:t>, извештаји су у прилогу</w:t>
            </w:r>
          </w:p>
        </w:tc>
      </w:tr>
      <w:tr w:rsidR="00391828" w:rsidTr="00D66E44">
        <w:trPr>
          <w:trHeight w:hRule="exact" w:val="709"/>
        </w:trPr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40" w:lineRule="exact"/>
              <w:ind w:left="105" w:right="20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3"/>
                <w:sz w:val="22"/>
                <w:szCs w:val="22"/>
              </w:rPr>
              <w:t>ц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ј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х 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ла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BD2CFF">
            <w:pPr>
              <w:ind w:left="105" w:right="297"/>
              <w:rPr>
                <w:sz w:val="22"/>
                <w:szCs w:val="22"/>
              </w:rPr>
            </w:pPr>
            <w:r w:rsidRPr="00BD2CFF">
              <w:rPr>
                <w:sz w:val="22"/>
                <w:szCs w:val="22"/>
              </w:rPr>
              <w:t>Нема измена у односу на претходни захте</w:t>
            </w:r>
            <w:r w:rsidR="001C4459">
              <w:rPr>
                <w:sz w:val="22"/>
                <w:szCs w:val="22"/>
                <w:lang w:val="sr-Cyrl-RS"/>
              </w:rPr>
              <w:t>в, извештаји су у прилогу</w:t>
            </w:r>
          </w:p>
        </w:tc>
      </w:tr>
      <w:tr w:rsidR="00E55A33" w:rsidTr="00D66E44">
        <w:trPr>
          <w:trHeight w:hRule="exact" w:val="1980"/>
        </w:trPr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5A33" w:rsidRDefault="00E55A33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5A33" w:rsidRPr="00303086" w:rsidRDefault="00E55A33" w:rsidP="003E6F23">
            <w:pPr>
              <w:spacing w:line="240" w:lineRule="exact"/>
              <w:ind w:left="105"/>
              <w:rPr>
                <w:sz w:val="22"/>
                <w:szCs w:val="22"/>
                <w:lang w:val="sr-Cyrl-RS"/>
              </w:rPr>
            </w:pPr>
            <w:r w:rsidRPr="004D7226">
              <w:rPr>
                <w:spacing w:val="1"/>
                <w:sz w:val="22"/>
                <w:szCs w:val="22"/>
                <w:highlight w:val="yellow"/>
              </w:rPr>
              <w:t>К</w:t>
            </w:r>
            <w:r w:rsidRPr="004D7226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4D7226">
              <w:rPr>
                <w:spacing w:val="2"/>
                <w:sz w:val="22"/>
                <w:szCs w:val="22"/>
                <w:highlight w:val="yellow"/>
              </w:rPr>
              <w:t>н</w:t>
            </w:r>
            <w:r w:rsidRPr="004D7226">
              <w:rPr>
                <w:sz w:val="22"/>
                <w:szCs w:val="22"/>
                <w:highlight w:val="yellow"/>
              </w:rPr>
              <w:t>тр</w:t>
            </w:r>
            <w:r w:rsidRPr="004D7226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4D7226">
              <w:rPr>
                <w:sz w:val="22"/>
                <w:szCs w:val="22"/>
                <w:highlight w:val="yellow"/>
              </w:rPr>
              <w:t>ла</w:t>
            </w:r>
            <w:r w:rsidRPr="004D7226">
              <w:rPr>
                <w:spacing w:val="5"/>
                <w:sz w:val="22"/>
                <w:szCs w:val="22"/>
                <w:highlight w:val="yellow"/>
              </w:rPr>
              <w:t xml:space="preserve"> </w:t>
            </w:r>
            <w:r w:rsidRPr="004D7226">
              <w:rPr>
                <w:sz w:val="22"/>
                <w:szCs w:val="22"/>
                <w:highlight w:val="yellow"/>
              </w:rPr>
              <w:t>и</w:t>
            </w:r>
            <w:r w:rsidRPr="004D7226">
              <w:rPr>
                <w:spacing w:val="4"/>
                <w:sz w:val="22"/>
                <w:szCs w:val="22"/>
                <w:highlight w:val="yellow"/>
              </w:rPr>
              <w:t xml:space="preserve"> </w:t>
            </w:r>
            <w:r w:rsidRPr="004D7226">
              <w:rPr>
                <w:sz w:val="22"/>
                <w:szCs w:val="22"/>
                <w:highlight w:val="yellow"/>
              </w:rPr>
              <w:t>м</w:t>
            </w:r>
            <w:r w:rsidRPr="004D7226">
              <w:rPr>
                <w:spacing w:val="-8"/>
                <w:sz w:val="22"/>
                <w:szCs w:val="22"/>
                <w:highlight w:val="yellow"/>
              </w:rPr>
              <w:t>е</w:t>
            </w:r>
            <w:r w:rsidRPr="004D7226">
              <w:rPr>
                <w:sz w:val="22"/>
                <w:szCs w:val="22"/>
                <w:highlight w:val="yellow"/>
              </w:rPr>
              <w:t>р</w:t>
            </w:r>
            <w:r w:rsidRPr="004D7226">
              <w:rPr>
                <w:spacing w:val="-7"/>
                <w:sz w:val="22"/>
                <w:szCs w:val="22"/>
                <w:highlight w:val="yellow"/>
              </w:rPr>
              <w:t>е</w:t>
            </w:r>
            <w:r w:rsidRPr="004D7226">
              <w:rPr>
                <w:spacing w:val="3"/>
                <w:sz w:val="22"/>
                <w:szCs w:val="22"/>
                <w:highlight w:val="yellow"/>
              </w:rPr>
              <w:t>њ</w:t>
            </w:r>
            <w:r w:rsidRPr="004D7226">
              <w:rPr>
                <w:sz w:val="22"/>
                <w:szCs w:val="22"/>
                <w:highlight w:val="yellow"/>
              </w:rPr>
              <w:t>е</w:t>
            </w:r>
            <w:r w:rsidR="00303086">
              <w:rPr>
                <w:sz w:val="22"/>
                <w:szCs w:val="22"/>
                <w:lang w:val="sr-Cyrl-RS"/>
              </w:rPr>
              <w:t xml:space="preserve"> и извештавање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5A33" w:rsidRDefault="00E55A33" w:rsidP="003E6F2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Измене се односе на промену Правилника о категоријама, испитивању и класификацији отпада </w:t>
            </w:r>
            <w:r w:rsidRPr="00E55A33">
              <w:rPr>
                <w:lang w:val="sr-Cyrl-RS"/>
              </w:rPr>
              <w:t>("</w:t>
            </w:r>
            <w:r>
              <w:rPr>
                <w:lang w:val="sr-Cyrl-RS"/>
              </w:rPr>
              <w:t>Сл</w:t>
            </w:r>
            <w:r w:rsidRPr="00E55A33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гласник</w:t>
            </w:r>
            <w:r w:rsidRPr="00E55A3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РС</w:t>
            </w:r>
            <w:r w:rsidRPr="00E55A33">
              <w:rPr>
                <w:lang w:val="sr-Cyrl-RS"/>
              </w:rPr>
              <w:t xml:space="preserve">", </w:t>
            </w:r>
            <w:r>
              <w:rPr>
                <w:lang w:val="sr-Cyrl-RS"/>
              </w:rPr>
              <w:t>бр</w:t>
            </w:r>
            <w:r w:rsidRPr="00E55A33">
              <w:rPr>
                <w:lang w:val="sr-Cyrl-RS"/>
              </w:rPr>
              <w:t xml:space="preserve">. 56/2010, 93/2019, 39/2021 </w:t>
            </w:r>
            <w:r>
              <w:rPr>
                <w:lang w:val="sr-Cyrl-RS"/>
              </w:rPr>
              <w:t>и</w:t>
            </w:r>
            <w:r w:rsidRPr="00E55A33">
              <w:rPr>
                <w:lang w:val="sr-Cyrl-RS"/>
              </w:rPr>
              <w:t xml:space="preserve"> 65/2024)</w:t>
            </w:r>
            <w:r>
              <w:rPr>
                <w:lang w:val="sr-Cyrl-RS"/>
              </w:rPr>
              <w:t xml:space="preserve"> у делу анализа процедне воде.</w:t>
            </w:r>
          </w:p>
          <w:p w:rsidR="00D66E44" w:rsidRPr="00D66E44" w:rsidRDefault="00D66E44" w:rsidP="00D66E44">
            <w:pPr>
              <w:rPr>
                <w:lang w:val="sr-Cyrl-RS"/>
              </w:rPr>
            </w:pPr>
            <w:r w:rsidRPr="00D66E44">
              <w:rPr>
                <w:lang w:val="sr-Cyrl-RS"/>
              </w:rPr>
              <w:t>Према Плану мониторинга и обавези према</w:t>
            </w:r>
          </w:p>
          <w:p w:rsidR="00D66E44" w:rsidRDefault="00D66E44" w:rsidP="00D66E44">
            <w:pPr>
              <w:rPr>
                <w:lang w:val="sr-Cyrl-RS"/>
              </w:rPr>
            </w:pPr>
            <w:r w:rsidRPr="00D66E44">
              <w:rPr>
                <w:lang w:val="sr-Cyrl-RS"/>
              </w:rPr>
              <w:t>Националном регистру извора загађивања оператер извештава сваке године Агенцију за заштиту животне средине у складу са прописима.</w:t>
            </w:r>
          </w:p>
          <w:p w:rsidR="00E55A33" w:rsidRPr="00E55A33" w:rsidRDefault="00E55A33" w:rsidP="003E6F23">
            <w:pPr>
              <w:rPr>
                <w:lang w:val="sr-Cyrl-RS"/>
              </w:rPr>
            </w:pPr>
          </w:p>
        </w:tc>
      </w:tr>
      <w:tr w:rsidR="00E55A33" w:rsidTr="00D66E44">
        <w:trPr>
          <w:trHeight w:hRule="exact" w:val="264"/>
        </w:trPr>
        <w:tc>
          <w:tcPr>
            <w:tcW w:w="959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5A33" w:rsidRDefault="00E55A33" w:rsidP="003E6F23">
            <w:pPr>
              <w:spacing w:line="240" w:lineRule="exact"/>
              <w:ind w:left="105"/>
              <w:rPr>
                <w:sz w:val="22"/>
                <w:szCs w:val="22"/>
              </w:rPr>
            </w:pPr>
          </w:p>
        </w:tc>
      </w:tr>
    </w:tbl>
    <w:p w:rsidR="00391828" w:rsidRDefault="00391828">
      <w:pPr>
        <w:spacing w:before="5" w:line="260" w:lineRule="exact"/>
        <w:rPr>
          <w:sz w:val="26"/>
          <w:szCs w:val="26"/>
        </w:rPr>
      </w:pPr>
    </w:p>
    <w:p w:rsidR="00E55A33" w:rsidRDefault="00E55A33">
      <w:pPr>
        <w:spacing w:before="29"/>
        <w:ind w:right="109"/>
        <w:jc w:val="right"/>
        <w:rPr>
          <w:sz w:val="24"/>
          <w:szCs w:val="24"/>
        </w:rPr>
      </w:pPr>
    </w:p>
    <w:p w:rsidR="00E55A33" w:rsidRDefault="00E55A33" w:rsidP="00E55A33">
      <w:pPr>
        <w:rPr>
          <w:sz w:val="24"/>
          <w:szCs w:val="24"/>
        </w:rPr>
      </w:pPr>
    </w:p>
    <w:p w:rsidR="00391828" w:rsidRPr="00E55A33" w:rsidRDefault="00391828" w:rsidP="00E55A33">
      <w:pPr>
        <w:rPr>
          <w:sz w:val="24"/>
          <w:szCs w:val="24"/>
        </w:rPr>
        <w:sectPr w:rsidR="00391828" w:rsidRPr="00E55A33">
          <w:footerReference w:type="default" r:id="rId17"/>
          <w:pgSz w:w="11920" w:h="16840"/>
          <w:pgMar w:top="1320" w:right="640" w:bottom="280" w:left="1580" w:header="0" w:footer="0" w:gutter="0"/>
          <w:cols w:space="720"/>
        </w:sectPr>
      </w:pPr>
    </w:p>
    <w:p w:rsidR="00391828" w:rsidRDefault="00391828">
      <w:pPr>
        <w:spacing w:before="6" w:line="80" w:lineRule="exact"/>
        <w:rPr>
          <w:sz w:val="9"/>
          <w:szCs w:val="9"/>
        </w:rPr>
      </w:pPr>
    </w:p>
    <w:p w:rsidR="00391828" w:rsidRDefault="00391828">
      <w:pPr>
        <w:spacing w:line="120" w:lineRule="exact"/>
        <w:rPr>
          <w:sz w:val="13"/>
          <w:szCs w:val="13"/>
        </w:rPr>
      </w:pPr>
    </w:p>
    <w:p w:rsidR="00391828" w:rsidRPr="00E55A33" w:rsidRDefault="007359A9" w:rsidP="00E55A33">
      <w:pPr>
        <w:spacing w:before="68"/>
        <w:ind w:right="535"/>
        <w:rPr>
          <w:sz w:val="22"/>
          <w:szCs w:val="22"/>
        </w:rPr>
      </w:pPr>
      <w:r>
        <w:pict>
          <v:group id="_x0000_s1073" style="position:absolute;margin-left:83.95pt;margin-top:71.75pt;width:460.6pt;height:713.6pt;z-index:-251658240;mso-position-horizontal-relative:page;mso-position-vertical-relative:page" coordorigin="1679,1435" coordsize="9212,14272">
            <v:shape id="_x0000_s1077" style="position:absolute;left:1690;top:1445;width:9191;height:0" coordorigin="1690,1445" coordsize="9191,0" path="m1690,1445r9191,e" filled="f" strokeweight=".58pt">
              <v:path arrowok="t"/>
            </v:shape>
            <v:shape id="_x0000_s1076" style="position:absolute;left:1685;top:1440;width:0;height:14260" coordorigin="1685,1440" coordsize="0,14260" path="m1685,1440r,14260e" filled="f" strokeweight=".58pt">
              <v:path arrowok="t"/>
            </v:shape>
            <v:shape id="_x0000_s1075" style="position:absolute;left:1690;top:15696;width:9191;height:0" coordorigin="1690,15696" coordsize="9191,0" path="m1690,15696r9191,e" filled="f" strokeweight=".58pt">
              <v:path arrowok="t"/>
            </v:shape>
            <v:shape id="_x0000_s1074" style="position:absolute;left:10886;top:1440;width:0;height:14260" coordorigin="10886,1440" coordsize="0,14260" path="m10886,1440r,14260e" filled="f" strokeweight=".58pt">
              <v:path arrowok="t"/>
            </v:shape>
            <w10:wrap anchorx="page" anchory="page"/>
          </v:group>
        </w:pict>
      </w:r>
    </w:p>
    <w:p w:rsidR="00391828" w:rsidRDefault="00EA1F4D">
      <w:pPr>
        <w:ind w:left="116"/>
        <w:rPr>
          <w:sz w:val="22"/>
          <w:szCs w:val="22"/>
        </w:rPr>
      </w:pPr>
      <w:r>
        <w:rPr>
          <w:b/>
          <w:i/>
          <w:sz w:val="22"/>
          <w:szCs w:val="22"/>
          <w:u w:val="thick" w:color="000000"/>
        </w:rPr>
        <w:t xml:space="preserve"> </w:t>
      </w:r>
      <w:proofErr w:type="gramStart"/>
      <w:r>
        <w:rPr>
          <w:b/>
          <w:i/>
          <w:sz w:val="22"/>
          <w:szCs w:val="22"/>
          <w:u w:val="thick" w:color="000000"/>
        </w:rPr>
        <w:t>Ан</w:t>
      </w:r>
      <w:r>
        <w:rPr>
          <w:b/>
          <w:i/>
          <w:spacing w:val="-5"/>
          <w:sz w:val="22"/>
          <w:szCs w:val="22"/>
          <w:u w:val="thick" w:color="000000"/>
        </w:rPr>
        <w:t>а</w:t>
      </w:r>
      <w:r>
        <w:rPr>
          <w:b/>
          <w:i/>
          <w:sz w:val="22"/>
          <w:szCs w:val="22"/>
          <w:u w:val="thick" w:color="000000"/>
        </w:rPr>
        <w:t xml:space="preserve">лизе </w:t>
      </w:r>
      <w:r>
        <w:rPr>
          <w:b/>
          <w:i/>
          <w:spacing w:val="1"/>
          <w:sz w:val="22"/>
          <w:szCs w:val="22"/>
          <w:u w:val="thick" w:color="000000"/>
        </w:rPr>
        <w:t xml:space="preserve"> </w:t>
      </w:r>
      <w:r>
        <w:rPr>
          <w:b/>
          <w:i/>
          <w:spacing w:val="-3"/>
          <w:sz w:val="22"/>
          <w:szCs w:val="22"/>
          <w:u w:val="thick" w:color="000000"/>
        </w:rPr>
        <w:t>п</w:t>
      </w:r>
      <w:r>
        <w:rPr>
          <w:b/>
          <w:i/>
          <w:sz w:val="22"/>
          <w:szCs w:val="22"/>
          <w:u w:val="thick" w:color="000000"/>
        </w:rPr>
        <w:t>р</w:t>
      </w:r>
      <w:r>
        <w:rPr>
          <w:b/>
          <w:i/>
          <w:spacing w:val="-5"/>
          <w:sz w:val="22"/>
          <w:szCs w:val="22"/>
          <w:u w:val="thick" w:color="000000"/>
        </w:rPr>
        <w:t>о</w:t>
      </w:r>
      <w:r>
        <w:rPr>
          <w:b/>
          <w:i/>
          <w:sz w:val="22"/>
          <w:szCs w:val="22"/>
          <w:u w:val="thick" w:color="000000"/>
        </w:rPr>
        <w:t>ц</w:t>
      </w:r>
      <w:r>
        <w:rPr>
          <w:b/>
          <w:i/>
          <w:spacing w:val="-2"/>
          <w:sz w:val="22"/>
          <w:szCs w:val="22"/>
          <w:u w:val="thick" w:color="000000"/>
        </w:rPr>
        <w:t>е</w:t>
      </w:r>
      <w:r>
        <w:rPr>
          <w:b/>
          <w:i/>
          <w:sz w:val="22"/>
          <w:szCs w:val="22"/>
          <w:u w:val="thick" w:color="000000"/>
        </w:rPr>
        <w:t>дн</w:t>
      </w:r>
      <w:r>
        <w:rPr>
          <w:b/>
          <w:i/>
          <w:spacing w:val="2"/>
          <w:sz w:val="22"/>
          <w:szCs w:val="22"/>
          <w:u w:val="thick" w:color="000000"/>
        </w:rPr>
        <w:t>их</w:t>
      </w:r>
      <w:proofErr w:type="gramEnd"/>
      <w:r>
        <w:rPr>
          <w:b/>
          <w:i/>
          <w:spacing w:val="51"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вода</w:t>
      </w:r>
    </w:p>
    <w:p w:rsidR="00391828" w:rsidRDefault="00EA1F4D">
      <w:pPr>
        <w:spacing w:before="2" w:line="240" w:lineRule="exact"/>
        <w:ind w:left="116" w:right="493"/>
        <w:rPr>
          <w:sz w:val="22"/>
          <w:szCs w:val="22"/>
        </w:rPr>
      </w:pPr>
      <w:r>
        <w:rPr>
          <w:spacing w:val="-1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6"/>
          <w:sz w:val="22"/>
          <w:szCs w:val="22"/>
        </w:rPr>
        <w:t>ц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pacing w:val="6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pacing w:val="-5"/>
          <w:sz w:val="22"/>
          <w:szCs w:val="22"/>
        </w:rPr>
        <w:t>о</w:t>
      </w:r>
      <w:r>
        <w:rPr>
          <w:spacing w:val="3"/>
          <w:sz w:val="22"/>
          <w:szCs w:val="22"/>
        </w:rPr>
        <w:t>д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с</w:t>
      </w:r>
      <w:r>
        <w:rPr>
          <w:sz w:val="22"/>
          <w:szCs w:val="22"/>
        </w:rPr>
        <w:t xml:space="preserve">е </w:t>
      </w:r>
      <w:r>
        <w:rPr>
          <w:spacing w:val="-2"/>
          <w:sz w:val="22"/>
          <w:szCs w:val="22"/>
        </w:rPr>
        <w:t>с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к</w:t>
      </w:r>
      <w:r>
        <w:rPr>
          <w:spacing w:val="-5"/>
          <w:sz w:val="22"/>
          <w:szCs w:val="22"/>
        </w:rPr>
        <w:t>у</w:t>
      </w:r>
      <w:r>
        <w:rPr>
          <w:spacing w:val="2"/>
          <w:sz w:val="22"/>
          <w:szCs w:val="22"/>
        </w:rPr>
        <w:t>п</w:t>
      </w:r>
      <w:r>
        <w:rPr>
          <w:spacing w:val="-2"/>
          <w:sz w:val="22"/>
          <w:szCs w:val="22"/>
        </w:rPr>
        <w:t>љ</w:t>
      </w:r>
      <w:r>
        <w:rPr>
          <w:spacing w:val="3"/>
          <w:sz w:val="22"/>
          <w:szCs w:val="22"/>
        </w:rPr>
        <w:t>а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п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р</w:t>
      </w:r>
      <w:r>
        <w:rPr>
          <w:spacing w:val="1"/>
          <w:sz w:val="22"/>
          <w:szCs w:val="22"/>
        </w:rPr>
        <w:t>ф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р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р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ни</w:t>
      </w:r>
      <w:r>
        <w:rPr>
          <w:sz w:val="22"/>
          <w:szCs w:val="22"/>
        </w:rPr>
        <w:t>м</w:t>
      </w:r>
      <w:r>
        <w:rPr>
          <w:spacing w:val="-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ц</w:t>
      </w:r>
      <w:r>
        <w:rPr>
          <w:spacing w:val="-7"/>
          <w:sz w:val="22"/>
          <w:szCs w:val="22"/>
        </w:rPr>
        <w:t>е</w:t>
      </w:r>
      <w:r>
        <w:rPr>
          <w:spacing w:val="1"/>
          <w:sz w:val="22"/>
          <w:szCs w:val="22"/>
        </w:rPr>
        <w:t>в</w:t>
      </w:r>
      <w:r>
        <w:rPr>
          <w:spacing w:val="2"/>
          <w:sz w:val="22"/>
          <w:szCs w:val="22"/>
        </w:rPr>
        <w:t>и</w:t>
      </w:r>
      <w:r>
        <w:rPr>
          <w:spacing w:val="-5"/>
          <w:sz w:val="22"/>
          <w:szCs w:val="22"/>
        </w:rPr>
        <w:t>м</w:t>
      </w:r>
      <w:r>
        <w:rPr>
          <w:sz w:val="22"/>
          <w:szCs w:val="22"/>
        </w:rPr>
        <w:t xml:space="preserve">а 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т</w:t>
      </w:r>
      <w:r>
        <w:rPr>
          <w:spacing w:val="2"/>
          <w:sz w:val="22"/>
          <w:szCs w:val="22"/>
        </w:rPr>
        <w:t>а</w:t>
      </w:r>
      <w:r>
        <w:rPr>
          <w:spacing w:val="1"/>
          <w:sz w:val="22"/>
          <w:szCs w:val="22"/>
        </w:rPr>
        <w:t>в</w:t>
      </w:r>
      <w:r>
        <w:rPr>
          <w:spacing w:val="-2"/>
          <w:sz w:val="22"/>
          <w:szCs w:val="22"/>
        </w:rPr>
        <w:t>љ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ни</w:t>
      </w:r>
      <w:r>
        <w:rPr>
          <w:sz w:val="22"/>
          <w:szCs w:val="22"/>
        </w:rPr>
        <w:t>м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д</w:t>
      </w:r>
      <w:r>
        <w:rPr>
          <w:spacing w:val="5"/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н</w:t>
      </w:r>
      <w:r>
        <w:rPr>
          <w:spacing w:val="3"/>
          <w:sz w:val="22"/>
          <w:szCs w:val="22"/>
        </w:rPr>
        <w:t>а</w:t>
      </w:r>
      <w:r>
        <w:rPr>
          <w:spacing w:val="1"/>
          <w:sz w:val="22"/>
          <w:szCs w:val="22"/>
        </w:rPr>
        <w:t>ж</w:t>
      </w:r>
      <w:r>
        <w:rPr>
          <w:spacing w:val="2"/>
          <w:sz w:val="22"/>
          <w:szCs w:val="22"/>
        </w:rPr>
        <w:t>н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м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л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ш</w:t>
      </w:r>
      <w:r>
        <w:rPr>
          <w:spacing w:val="2"/>
          <w:sz w:val="22"/>
          <w:szCs w:val="22"/>
        </w:rPr>
        <w:t>љ</w:t>
      </w:r>
      <w:r>
        <w:rPr>
          <w:spacing w:val="-5"/>
          <w:sz w:val="22"/>
          <w:szCs w:val="22"/>
        </w:rPr>
        <w:t>у</w:t>
      </w:r>
      <w:r>
        <w:rPr>
          <w:spacing w:val="2"/>
          <w:sz w:val="22"/>
          <w:szCs w:val="22"/>
        </w:rPr>
        <w:t>н</w:t>
      </w:r>
      <w:r>
        <w:rPr>
          <w:spacing w:val="-2"/>
          <w:sz w:val="22"/>
          <w:szCs w:val="22"/>
        </w:rPr>
        <w:t>к</w:t>
      </w:r>
      <w:r>
        <w:rPr>
          <w:sz w:val="22"/>
          <w:szCs w:val="22"/>
        </w:rPr>
        <w:t xml:space="preserve">а 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 xml:space="preserve">а </w:t>
      </w:r>
      <w:r>
        <w:rPr>
          <w:spacing w:val="-2"/>
          <w:sz w:val="22"/>
          <w:szCs w:val="22"/>
        </w:rPr>
        <w:t>д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д</w:t>
      </w:r>
      <w:r>
        <w:rPr>
          <w:spacing w:val="-7"/>
          <w:sz w:val="22"/>
          <w:szCs w:val="22"/>
        </w:rPr>
        <w:t>е</w:t>
      </w:r>
      <w:r>
        <w:rPr>
          <w:spacing w:val="6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ни</w:t>
      </w:r>
      <w:r>
        <w:rPr>
          <w:spacing w:val="1"/>
          <w:sz w:val="22"/>
          <w:szCs w:val="22"/>
        </w:rPr>
        <w:t>ј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С</w:t>
      </w:r>
      <w:r>
        <w:rPr>
          <w:spacing w:val="2"/>
          <w:sz w:val="22"/>
          <w:szCs w:val="22"/>
        </w:rPr>
        <w:t>и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т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м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 xml:space="preserve">а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-1"/>
          <w:sz w:val="22"/>
          <w:szCs w:val="22"/>
        </w:rPr>
        <w:t>ч</w:t>
      </w:r>
      <w:r>
        <w:rPr>
          <w:spacing w:val="2"/>
          <w:sz w:val="22"/>
          <w:szCs w:val="22"/>
        </w:rPr>
        <w:t>и</w:t>
      </w:r>
      <w:r>
        <w:rPr>
          <w:spacing w:val="-2"/>
          <w:sz w:val="22"/>
          <w:szCs w:val="22"/>
        </w:rPr>
        <w:t>ш</w:t>
      </w:r>
      <w:r>
        <w:rPr>
          <w:spacing w:val="-5"/>
          <w:sz w:val="22"/>
          <w:szCs w:val="22"/>
        </w:rPr>
        <w:t>ћ</w:t>
      </w:r>
      <w:r>
        <w:rPr>
          <w:spacing w:val="3"/>
          <w:sz w:val="22"/>
          <w:szCs w:val="22"/>
        </w:rPr>
        <w:t>а</w:t>
      </w:r>
      <w:r>
        <w:rPr>
          <w:spacing w:val="1"/>
          <w:sz w:val="22"/>
          <w:szCs w:val="22"/>
        </w:rPr>
        <w:t>в</w:t>
      </w:r>
      <w:r>
        <w:rPr>
          <w:spacing w:val="3"/>
          <w:sz w:val="22"/>
          <w:szCs w:val="22"/>
        </w:rPr>
        <w:t>а</w:t>
      </w:r>
      <w:r>
        <w:rPr>
          <w:spacing w:val="-1"/>
          <w:sz w:val="22"/>
          <w:szCs w:val="22"/>
        </w:rPr>
        <w:t>њ</w:t>
      </w:r>
      <w:r>
        <w:rPr>
          <w:sz w:val="22"/>
          <w:szCs w:val="22"/>
        </w:rPr>
        <w:t>е</w:t>
      </w:r>
      <w:r>
        <w:rPr>
          <w:spacing w:val="5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ц</w:t>
      </w:r>
      <w:r>
        <w:rPr>
          <w:spacing w:val="-2"/>
          <w:sz w:val="22"/>
          <w:szCs w:val="22"/>
        </w:rPr>
        <w:t>ед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z w:val="22"/>
          <w:szCs w:val="22"/>
        </w:rPr>
        <w:t>о</w:t>
      </w:r>
      <w:r>
        <w:rPr>
          <w:spacing w:val="3"/>
          <w:sz w:val="22"/>
          <w:szCs w:val="22"/>
        </w:rPr>
        <w:t>д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с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с</w:t>
      </w:r>
      <w:r>
        <w:rPr>
          <w:spacing w:val="4"/>
          <w:sz w:val="22"/>
          <w:szCs w:val="22"/>
        </w:rPr>
        <w:t>т</w:t>
      </w:r>
      <w:r>
        <w:rPr>
          <w:spacing w:val="-5"/>
          <w:sz w:val="22"/>
          <w:szCs w:val="22"/>
        </w:rPr>
        <w:t>о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з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д</w:t>
      </w:r>
      <w:r>
        <w:rPr>
          <w:spacing w:val="1"/>
          <w:sz w:val="22"/>
          <w:szCs w:val="22"/>
        </w:rPr>
        <w:t>в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а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р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ци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л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г</w:t>
      </w:r>
      <w:r>
        <w:rPr>
          <w:spacing w:val="-5"/>
          <w:sz w:val="22"/>
          <w:szCs w:val="22"/>
        </w:rPr>
        <w:t>у</w:t>
      </w:r>
      <w:r>
        <w:rPr>
          <w:spacing w:val="2"/>
          <w:sz w:val="22"/>
          <w:szCs w:val="22"/>
        </w:rPr>
        <w:t>н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,</w:t>
      </w:r>
    </w:p>
    <w:p w:rsidR="00391828" w:rsidRDefault="00EA1F4D">
      <w:pPr>
        <w:spacing w:line="240" w:lineRule="exact"/>
        <w:ind w:left="116"/>
        <w:rPr>
          <w:sz w:val="22"/>
          <w:szCs w:val="22"/>
        </w:rPr>
      </w:pPr>
      <w:r>
        <w:rPr>
          <w:spacing w:val="1"/>
          <w:sz w:val="22"/>
          <w:szCs w:val="22"/>
        </w:rPr>
        <w:t>ј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pacing w:val="6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>
        <w:rPr>
          <w:spacing w:val="2"/>
          <w:sz w:val="22"/>
          <w:szCs w:val="22"/>
        </w:rPr>
        <w:t>а</w:t>
      </w:r>
      <w:r>
        <w:rPr>
          <w:sz w:val="22"/>
          <w:szCs w:val="22"/>
        </w:rPr>
        <w:t>л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ж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л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г</w:t>
      </w:r>
      <w:r>
        <w:rPr>
          <w:spacing w:val="-5"/>
          <w:sz w:val="22"/>
          <w:szCs w:val="22"/>
        </w:rPr>
        <w:t>у</w:t>
      </w:r>
      <w:r>
        <w:rPr>
          <w:spacing w:val="6"/>
          <w:sz w:val="22"/>
          <w:szCs w:val="22"/>
        </w:rPr>
        <w:t>н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л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>а м</w:t>
      </w:r>
      <w:r>
        <w:rPr>
          <w:spacing w:val="-5"/>
          <w:sz w:val="22"/>
          <w:szCs w:val="22"/>
        </w:rPr>
        <w:t>у</w:t>
      </w:r>
      <w:r>
        <w:rPr>
          <w:sz w:val="22"/>
          <w:szCs w:val="22"/>
        </w:rPr>
        <w:t>љ и</w:t>
      </w:r>
      <w:r>
        <w:rPr>
          <w:spacing w:val="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у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-1"/>
          <w:sz w:val="22"/>
          <w:szCs w:val="22"/>
        </w:rPr>
        <w:t>ђ</w:t>
      </w:r>
      <w:r>
        <w:rPr>
          <w:spacing w:val="3"/>
          <w:sz w:val="22"/>
          <w:szCs w:val="22"/>
        </w:rPr>
        <w:t>а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1"/>
          <w:sz w:val="22"/>
          <w:szCs w:val="22"/>
        </w:rPr>
        <w:t>в</w:t>
      </w:r>
      <w:r>
        <w:rPr>
          <w:spacing w:val="-7"/>
          <w:sz w:val="22"/>
          <w:szCs w:val="22"/>
        </w:rPr>
        <w:t>е</w:t>
      </w:r>
      <w:r>
        <w:rPr>
          <w:spacing w:val="7"/>
          <w:sz w:val="22"/>
          <w:szCs w:val="22"/>
        </w:rPr>
        <w:t>р</w:t>
      </w:r>
      <w:r>
        <w:rPr>
          <w:spacing w:val="-1"/>
          <w:sz w:val="22"/>
          <w:szCs w:val="22"/>
        </w:rPr>
        <w:t>з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у</w:t>
      </w:r>
      <w:r>
        <w:rPr>
          <w:spacing w:val="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с</w:t>
      </w:r>
      <w:r>
        <w:rPr>
          <w:spacing w:val="4"/>
          <w:sz w:val="22"/>
          <w:szCs w:val="22"/>
        </w:rPr>
        <w:t>м</w:t>
      </w:r>
      <w:r>
        <w:rPr>
          <w:spacing w:val="-5"/>
          <w:sz w:val="22"/>
          <w:szCs w:val="22"/>
        </w:rPr>
        <w:t>о</w:t>
      </w:r>
      <w:r>
        <w:rPr>
          <w:spacing w:val="4"/>
          <w:sz w:val="22"/>
          <w:szCs w:val="22"/>
        </w:rPr>
        <w:t>з</w:t>
      </w:r>
      <w:r>
        <w:rPr>
          <w:spacing w:val="-5"/>
          <w:sz w:val="22"/>
          <w:szCs w:val="22"/>
        </w:rPr>
        <w:t>у</w:t>
      </w:r>
      <w:r>
        <w:rPr>
          <w:sz w:val="22"/>
          <w:szCs w:val="22"/>
        </w:rPr>
        <w:t>.</w:t>
      </w:r>
    </w:p>
    <w:p w:rsidR="00391828" w:rsidRDefault="00EA1F4D">
      <w:pPr>
        <w:spacing w:before="1"/>
        <w:ind w:left="116" w:right="584"/>
        <w:rPr>
          <w:sz w:val="22"/>
          <w:szCs w:val="22"/>
        </w:rPr>
      </w:pPr>
      <w:r>
        <w:rPr>
          <w:spacing w:val="-1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6"/>
          <w:sz w:val="22"/>
          <w:szCs w:val="22"/>
        </w:rPr>
        <w:t>ц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pacing w:val="6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pacing w:val="-5"/>
          <w:sz w:val="22"/>
          <w:szCs w:val="22"/>
        </w:rPr>
        <w:t>о</w:t>
      </w:r>
      <w:r>
        <w:rPr>
          <w:spacing w:val="3"/>
          <w:sz w:val="22"/>
          <w:szCs w:val="22"/>
        </w:rPr>
        <w:t>д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к</w:t>
      </w:r>
      <w:r>
        <w:rPr>
          <w:sz w:val="22"/>
          <w:szCs w:val="22"/>
        </w:rPr>
        <w:t>о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4"/>
          <w:sz w:val="22"/>
          <w:szCs w:val="22"/>
        </w:rPr>
        <w:t>ђ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>
        <w:rPr>
          <w:spacing w:val="4"/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т</w:t>
      </w:r>
      <w:r>
        <w:rPr>
          <w:spacing w:val="-1"/>
          <w:sz w:val="22"/>
          <w:szCs w:val="22"/>
        </w:rPr>
        <w:t>м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н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т</w:t>
      </w:r>
      <w:r>
        <w:rPr>
          <w:spacing w:val="4"/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т</w:t>
      </w:r>
      <w:r>
        <w:rPr>
          <w:spacing w:val="-1"/>
          <w:sz w:val="22"/>
          <w:szCs w:val="22"/>
        </w:rPr>
        <w:t>м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а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р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ци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м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т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л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ж</w:t>
      </w:r>
      <w:r>
        <w:rPr>
          <w:spacing w:val="2"/>
          <w:sz w:val="22"/>
          <w:szCs w:val="22"/>
        </w:rPr>
        <w:t>н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м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б</w:t>
      </w:r>
      <w:r>
        <w:rPr>
          <w:spacing w:val="3"/>
          <w:sz w:val="22"/>
          <w:szCs w:val="22"/>
        </w:rPr>
        <w:t>а</w:t>
      </w:r>
      <w:r>
        <w:rPr>
          <w:spacing w:val="-1"/>
          <w:sz w:val="22"/>
          <w:szCs w:val="22"/>
        </w:rPr>
        <w:t>з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м</w:t>
      </w:r>
      <w:r>
        <w:rPr>
          <w:spacing w:val="-5"/>
          <w:sz w:val="22"/>
          <w:szCs w:val="22"/>
        </w:rPr>
        <w:t>о</w:t>
      </w:r>
      <w:r>
        <w:rPr>
          <w:spacing w:val="5"/>
          <w:sz w:val="22"/>
          <w:szCs w:val="22"/>
        </w:rPr>
        <w:t>г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с</w:t>
      </w:r>
      <w:r>
        <w:rPr>
          <w:sz w:val="22"/>
          <w:szCs w:val="22"/>
        </w:rPr>
        <w:t>е р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ци</w:t>
      </w:r>
      <w:r>
        <w:rPr>
          <w:sz w:val="22"/>
          <w:szCs w:val="22"/>
        </w:rPr>
        <w:t>р</w:t>
      </w:r>
      <w:r>
        <w:rPr>
          <w:spacing w:val="-2"/>
          <w:sz w:val="22"/>
          <w:szCs w:val="22"/>
        </w:rPr>
        <w:t>к</w:t>
      </w:r>
      <w:r>
        <w:rPr>
          <w:spacing w:val="-5"/>
          <w:sz w:val="22"/>
          <w:szCs w:val="22"/>
        </w:rPr>
        <w:t>у</w:t>
      </w:r>
      <w:r>
        <w:rPr>
          <w:sz w:val="22"/>
          <w:szCs w:val="22"/>
        </w:rPr>
        <w:t>л</w:t>
      </w:r>
      <w:r>
        <w:rPr>
          <w:spacing w:val="2"/>
          <w:sz w:val="22"/>
          <w:szCs w:val="22"/>
        </w:rPr>
        <w:t>и</w:t>
      </w:r>
      <w:r>
        <w:rPr>
          <w:spacing w:val="-2"/>
          <w:sz w:val="22"/>
          <w:szCs w:val="22"/>
        </w:rPr>
        <w:t>с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ти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н</w:t>
      </w:r>
      <w:r>
        <w:rPr>
          <w:spacing w:val="3"/>
          <w:sz w:val="22"/>
          <w:szCs w:val="22"/>
        </w:rPr>
        <w:t>а</w:t>
      </w:r>
      <w:r>
        <w:rPr>
          <w:spacing w:val="-1"/>
          <w:sz w:val="22"/>
          <w:szCs w:val="22"/>
        </w:rPr>
        <w:t>з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д</w:t>
      </w:r>
      <w:r>
        <w:rPr>
          <w:spacing w:val="-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н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ло</w:t>
      </w:r>
      <w:r>
        <w:rPr>
          <w:spacing w:val="-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д</w:t>
      </w:r>
      <w:r>
        <w:rPr>
          <w:spacing w:val="-7"/>
          <w:sz w:val="22"/>
          <w:szCs w:val="22"/>
        </w:rPr>
        <w:t>е</w:t>
      </w:r>
      <w:r>
        <w:rPr>
          <w:spacing w:val="6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ни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</w:t>
      </w:r>
      <w:r>
        <w:rPr>
          <w:sz w:val="22"/>
          <w:szCs w:val="22"/>
        </w:rPr>
        <w:t>р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-1"/>
          <w:sz w:val="22"/>
          <w:szCs w:val="22"/>
        </w:rPr>
        <w:t>ч</w:t>
      </w:r>
      <w:r>
        <w:rPr>
          <w:spacing w:val="-2"/>
          <w:sz w:val="22"/>
          <w:szCs w:val="22"/>
        </w:rPr>
        <w:t>а</w:t>
      </w:r>
      <w:r>
        <w:rPr>
          <w:spacing w:val="1"/>
          <w:sz w:val="22"/>
          <w:szCs w:val="22"/>
        </w:rPr>
        <w:t>в</w:t>
      </w:r>
      <w:r>
        <w:rPr>
          <w:spacing w:val="3"/>
          <w:sz w:val="22"/>
          <w:szCs w:val="22"/>
        </w:rPr>
        <w:t>а</w:t>
      </w:r>
      <w:r>
        <w:rPr>
          <w:spacing w:val="-6"/>
          <w:sz w:val="22"/>
          <w:szCs w:val="22"/>
        </w:rPr>
        <w:t>њ</w:t>
      </w:r>
      <w:r>
        <w:rPr>
          <w:sz w:val="22"/>
          <w:szCs w:val="22"/>
        </w:rPr>
        <w:t xml:space="preserve">а 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д</w:t>
      </w:r>
      <w:r>
        <w:rPr>
          <w:spacing w:val="2"/>
          <w:sz w:val="22"/>
          <w:szCs w:val="22"/>
        </w:rPr>
        <w:t>и</w:t>
      </w:r>
      <w:r>
        <w:rPr>
          <w:spacing w:val="-1"/>
          <w:sz w:val="22"/>
          <w:szCs w:val="22"/>
        </w:rPr>
        <w:t>з</w:t>
      </w:r>
      <w:r>
        <w:rPr>
          <w:spacing w:val="3"/>
          <w:sz w:val="22"/>
          <w:szCs w:val="22"/>
        </w:rPr>
        <w:t>а</w:t>
      </w:r>
      <w:r>
        <w:rPr>
          <w:spacing w:val="-1"/>
          <w:sz w:val="22"/>
          <w:szCs w:val="22"/>
        </w:rPr>
        <w:t>њ</w:t>
      </w:r>
      <w:r>
        <w:rPr>
          <w:sz w:val="22"/>
          <w:szCs w:val="22"/>
        </w:rPr>
        <w:t xml:space="preserve">а 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р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ш</w:t>
      </w:r>
      <w:r>
        <w:rPr>
          <w:spacing w:val="2"/>
          <w:sz w:val="22"/>
          <w:szCs w:val="22"/>
        </w:rPr>
        <w:t>ин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ж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 xml:space="preserve">ра и 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л</w:t>
      </w:r>
      <w:r>
        <w:rPr>
          <w:spacing w:val="2"/>
          <w:sz w:val="22"/>
          <w:szCs w:val="22"/>
        </w:rPr>
        <w:t>.</w:t>
      </w:r>
      <w:r>
        <w:rPr>
          <w:spacing w:val="-6"/>
          <w:sz w:val="22"/>
          <w:szCs w:val="22"/>
        </w:rPr>
        <w:t>)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ци</w:t>
      </w:r>
      <w:r>
        <w:rPr>
          <w:sz w:val="22"/>
          <w:szCs w:val="22"/>
        </w:rPr>
        <w:t>р</w:t>
      </w:r>
      <w:r>
        <w:rPr>
          <w:spacing w:val="-2"/>
          <w:sz w:val="22"/>
          <w:szCs w:val="22"/>
        </w:rPr>
        <w:t>к</w:t>
      </w:r>
      <w:r>
        <w:rPr>
          <w:spacing w:val="-5"/>
          <w:sz w:val="22"/>
          <w:szCs w:val="22"/>
        </w:rPr>
        <w:t>у</w:t>
      </w:r>
      <w:r>
        <w:rPr>
          <w:sz w:val="22"/>
          <w:szCs w:val="22"/>
        </w:rPr>
        <w:t>л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ци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д</w:t>
      </w:r>
      <w:r>
        <w:rPr>
          <w:spacing w:val="1"/>
          <w:sz w:val="22"/>
          <w:szCs w:val="22"/>
        </w:rPr>
        <w:t>в</w:t>
      </w:r>
      <w:r>
        <w:rPr>
          <w:spacing w:val="2"/>
          <w:sz w:val="22"/>
          <w:szCs w:val="22"/>
        </w:rPr>
        <w:t>и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3"/>
          <w:sz w:val="22"/>
          <w:szCs w:val="22"/>
        </w:rPr>
        <w:t>к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ц</w:t>
      </w:r>
      <w:r>
        <w:rPr>
          <w:sz w:val="22"/>
          <w:szCs w:val="22"/>
        </w:rPr>
        <w:t>р</w:t>
      </w:r>
      <w:r>
        <w:rPr>
          <w:spacing w:val="2"/>
          <w:sz w:val="22"/>
          <w:szCs w:val="22"/>
        </w:rPr>
        <w:t>пн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т</w:t>
      </w:r>
      <w:r>
        <w:rPr>
          <w:spacing w:val="2"/>
          <w:sz w:val="22"/>
          <w:szCs w:val="22"/>
        </w:rPr>
        <w:t>а</w:t>
      </w:r>
      <w:r>
        <w:rPr>
          <w:spacing w:val="-3"/>
          <w:sz w:val="22"/>
          <w:szCs w:val="22"/>
        </w:rPr>
        <w:t>н</w:t>
      </w:r>
      <w:r>
        <w:rPr>
          <w:spacing w:val="2"/>
          <w:sz w:val="22"/>
          <w:szCs w:val="22"/>
        </w:rPr>
        <w:t>иц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>а р</w:t>
      </w:r>
      <w:r>
        <w:rPr>
          <w:spacing w:val="-2"/>
          <w:sz w:val="22"/>
          <w:szCs w:val="22"/>
        </w:rPr>
        <w:t>е</w:t>
      </w:r>
      <w:r>
        <w:rPr>
          <w:spacing w:val="2"/>
          <w:sz w:val="22"/>
          <w:szCs w:val="22"/>
        </w:rPr>
        <w:t>ци</w:t>
      </w:r>
      <w:r>
        <w:rPr>
          <w:sz w:val="22"/>
          <w:szCs w:val="22"/>
        </w:rPr>
        <w:t>р</w:t>
      </w:r>
      <w:r>
        <w:rPr>
          <w:spacing w:val="-2"/>
          <w:sz w:val="22"/>
          <w:szCs w:val="22"/>
        </w:rPr>
        <w:t>к</w:t>
      </w:r>
      <w:r>
        <w:rPr>
          <w:spacing w:val="-5"/>
          <w:sz w:val="22"/>
          <w:szCs w:val="22"/>
        </w:rPr>
        <w:t>у</w:t>
      </w:r>
      <w:r>
        <w:rPr>
          <w:sz w:val="22"/>
          <w:szCs w:val="22"/>
        </w:rPr>
        <w:t>л</w:t>
      </w:r>
      <w:r>
        <w:rPr>
          <w:spacing w:val="3"/>
          <w:sz w:val="22"/>
          <w:szCs w:val="22"/>
        </w:rPr>
        <w:t>а</w:t>
      </w:r>
      <w:r>
        <w:rPr>
          <w:spacing w:val="-3"/>
          <w:sz w:val="22"/>
          <w:szCs w:val="22"/>
        </w:rPr>
        <w:t>ц</w:t>
      </w:r>
      <w:r>
        <w:rPr>
          <w:spacing w:val="2"/>
          <w:sz w:val="22"/>
          <w:szCs w:val="22"/>
        </w:rPr>
        <w:t>и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к</w:t>
      </w:r>
      <w:r>
        <w:rPr>
          <w:spacing w:val="-5"/>
          <w:sz w:val="22"/>
          <w:szCs w:val="22"/>
        </w:rPr>
        <w:t>о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д</w:t>
      </w:r>
      <w:r>
        <w:rPr>
          <w:spacing w:val="-2"/>
          <w:sz w:val="22"/>
          <w:szCs w:val="22"/>
        </w:rPr>
        <w:t>е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трој</w:t>
      </w:r>
      <w:r>
        <w:rPr>
          <w:spacing w:val="-2"/>
          <w:sz w:val="22"/>
          <w:szCs w:val="22"/>
        </w:rPr>
        <w:t>е</w:t>
      </w:r>
      <w:r>
        <w:rPr>
          <w:spacing w:val="-1"/>
          <w:sz w:val="22"/>
          <w:szCs w:val="22"/>
        </w:rPr>
        <w:t>њ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 xml:space="preserve">а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-1"/>
          <w:sz w:val="22"/>
          <w:szCs w:val="22"/>
        </w:rPr>
        <w:t>ч</w:t>
      </w:r>
      <w:r>
        <w:rPr>
          <w:spacing w:val="2"/>
          <w:sz w:val="22"/>
          <w:szCs w:val="22"/>
        </w:rPr>
        <w:t>и</w:t>
      </w:r>
      <w:r>
        <w:rPr>
          <w:spacing w:val="3"/>
          <w:sz w:val="22"/>
          <w:szCs w:val="22"/>
        </w:rPr>
        <w:t>ш</w:t>
      </w:r>
      <w:r>
        <w:rPr>
          <w:spacing w:val="-5"/>
          <w:sz w:val="22"/>
          <w:szCs w:val="22"/>
        </w:rPr>
        <w:t>ћ</w:t>
      </w:r>
      <w:r>
        <w:rPr>
          <w:spacing w:val="3"/>
          <w:sz w:val="22"/>
          <w:szCs w:val="22"/>
        </w:rPr>
        <w:t>а</w:t>
      </w:r>
      <w:r>
        <w:rPr>
          <w:spacing w:val="1"/>
          <w:sz w:val="22"/>
          <w:szCs w:val="22"/>
        </w:rPr>
        <w:t>в</w:t>
      </w:r>
      <w:r>
        <w:rPr>
          <w:spacing w:val="3"/>
          <w:sz w:val="22"/>
          <w:szCs w:val="22"/>
        </w:rPr>
        <w:t>а</w:t>
      </w:r>
      <w:r>
        <w:rPr>
          <w:spacing w:val="-1"/>
          <w:sz w:val="22"/>
          <w:szCs w:val="22"/>
        </w:rPr>
        <w:t>њ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>
        <w:rPr>
          <w:spacing w:val="-2"/>
          <w:sz w:val="22"/>
          <w:szCs w:val="22"/>
        </w:rPr>
        <w:t>к</w:t>
      </w:r>
      <w:r>
        <w:rPr>
          <w:spacing w:val="-5"/>
          <w:sz w:val="22"/>
          <w:szCs w:val="22"/>
        </w:rPr>
        <w:t>о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т</w:t>
      </w:r>
      <w:r>
        <w:rPr>
          <w:spacing w:val="1"/>
          <w:sz w:val="22"/>
          <w:szCs w:val="22"/>
        </w:rPr>
        <w:t>и</w:t>
      </w:r>
      <w:r>
        <w:rPr>
          <w:spacing w:val="-2"/>
          <w:sz w:val="22"/>
          <w:szCs w:val="22"/>
        </w:rPr>
        <w:t>с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м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ш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љ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-1"/>
          <w:sz w:val="22"/>
          <w:szCs w:val="22"/>
        </w:rPr>
        <w:t>ч</w:t>
      </w:r>
      <w:r>
        <w:rPr>
          <w:spacing w:val="2"/>
          <w:sz w:val="22"/>
          <w:szCs w:val="22"/>
        </w:rPr>
        <w:t>и</w:t>
      </w:r>
      <w:r>
        <w:rPr>
          <w:spacing w:val="3"/>
          <w:sz w:val="22"/>
          <w:szCs w:val="22"/>
        </w:rPr>
        <w:t>ш</w:t>
      </w:r>
      <w:r>
        <w:rPr>
          <w:sz w:val="22"/>
          <w:szCs w:val="22"/>
        </w:rPr>
        <w:t>ћ</w:t>
      </w:r>
      <w:r>
        <w:rPr>
          <w:spacing w:val="-7"/>
          <w:sz w:val="22"/>
          <w:szCs w:val="22"/>
        </w:rPr>
        <w:t>е</w:t>
      </w:r>
      <w:r>
        <w:rPr>
          <w:spacing w:val="6"/>
          <w:sz w:val="22"/>
          <w:szCs w:val="22"/>
        </w:rPr>
        <w:t>н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6"/>
          <w:sz w:val="22"/>
          <w:szCs w:val="22"/>
        </w:rPr>
        <w:t>ц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z w:val="22"/>
          <w:szCs w:val="22"/>
        </w:rPr>
        <w:t>о</w:t>
      </w:r>
      <w:r>
        <w:rPr>
          <w:spacing w:val="3"/>
          <w:sz w:val="22"/>
          <w:szCs w:val="22"/>
        </w:rPr>
        <w:t>д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а т</w:t>
      </w:r>
      <w:r>
        <w:rPr>
          <w:spacing w:val="-7"/>
          <w:sz w:val="22"/>
          <w:szCs w:val="22"/>
        </w:rPr>
        <w:t>е</w:t>
      </w:r>
      <w:r>
        <w:rPr>
          <w:spacing w:val="5"/>
          <w:sz w:val="22"/>
          <w:szCs w:val="22"/>
        </w:rPr>
        <w:t>л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д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ни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з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та</w:t>
      </w:r>
      <w:r>
        <w:rPr>
          <w:spacing w:val="-40"/>
          <w:sz w:val="22"/>
          <w:szCs w:val="22"/>
        </w:rPr>
        <w:t xml:space="preserve"> </w:t>
      </w:r>
      <w:r>
        <w:rPr>
          <w:sz w:val="22"/>
          <w:szCs w:val="22"/>
        </w:rPr>
        <w:t>л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ж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е л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г</w:t>
      </w:r>
      <w:r>
        <w:rPr>
          <w:spacing w:val="-5"/>
          <w:sz w:val="22"/>
          <w:szCs w:val="22"/>
        </w:rPr>
        <w:t>у</w:t>
      </w:r>
      <w:r>
        <w:rPr>
          <w:spacing w:val="2"/>
          <w:sz w:val="22"/>
          <w:szCs w:val="22"/>
        </w:rPr>
        <w:t>н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.</w:t>
      </w:r>
    </w:p>
    <w:p w:rsidR="00391828" w:rsidRDefault="00EA1F4D">
      <w:pPr>
        <w:spacing w:line="240" w:lineRule="exact"/>
        <w:ind w:left="116"/>
        <w:rPr>
          <w:sz w:val="22"/>
          <w:szCs w:val="22"/>
        </w:rPr>
      </w:pPr>
      <w:r>
        <w:rPr>
          <w:spacing w:val="-1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ћ</w:t>
      </w:r>
      <w:r>
        <w:rPr>
          <w:spacing w:val="-7"/>
          <w:sz w:val="22"/>
          <w:szCs w:val="22"/>
        </w:rPr>
        <w:t>е</w:t>
      </w:r>
      <w:r>
        <w:rPr>
          <w:spacing w:val="3"/>
          <w:sz w:val="22"/>
          <w:szCs w:val="22"/>
        </w:rPr>
        <w:t>њ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к</w:t>
      </w:r>
      <w:r>
        <w:rPr>
          <w:spacing w:val="1"/>
          <w:sz w:val="22"/>
          <w:szCs w:val="22"/>
        </w:rPr>
        <w:t>в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л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т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та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ц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pacing w:val="6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pacing w:val="-5"/>
          <w:sz w:val="22"/>
          <w:szCs w:val="22"/>
        </w:rPr>
        <w:t>о</w:t>
      </w:r>
      <w:r>
        <w:rPr>
          <w:spacing w:val="3"/>
          <w:sz w:val="22"/>
          <w:szCs w:val="22"/>
        </w:rPr>
        <w:t>д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к</w:t>
      </w:r>
      <w:r>
        <w:rPr>
          <w:sz w:val="22"/>
          <w:szCs w:val="22"/>
        </w:rPr>
        <w:t>о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б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ла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д</w:t>
      </w:r>
      <w:r>
        <w:rPr>
          <w:spacing w:val="1"/>
          <w:sz w:val="22"/>
          <w:szCs w:val="22"/>
        </w:rPr>
        <w:t>в</w:t>
      </w:r>
      <w:r>
        <w:rPr>
          <w:sz w:val="22"/>
          <w:szCs w:val="22"/>
        </w:rPr>
        <w:t>рг</w:t>
      </w:r>
      <w:r>
        <w:rPr>
          <w:spacing w:val="2"/>
          <w:sz w:val="22"/>
          <w:szCs w:val="22"/>
        </w:rPr>
        <w:t>н</w:t>
      </w:r>
      <w:r>
        <w:rPr>
          <w:spacing w:val="-5"/>
          <w:sz w:val="22"/>
          <w:szCs w:val="22"/>
        </w:rPr>
        <w:t>у</w:t>
      </w:r>
      <w:r>
        <w:rPr>
          <w:sz w:val="22"/>
          <w:szCs w:val="22"/>
        </w:rPr>
        <w:t xml:space="preserve">та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т</w:t>
      </w:r>
      <w:r>
        <w:rPr>
          <w:spacing w:val="4"/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т</w:t>
      </w:r>
      <w:r>
        <w:rPr>
          <w:spacing w:val="-1"/>
          <w:sz w:val="22"/>
          <w:szCs w:val="22"/>
        </w:rPr>
        <w:t>м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к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ј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м</w:t>
      </w:r>
      <w:r>
        <w:rPr>
          <w:spacing w:val="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с</w:t>
      </w:r>
      <w:r>
        <w:rPr>
          <w:sz w:val="22"/>
          <w:szCs w:val="22"/>
        </w:rPr>
        <w:t xml:space="preserve">е </w:t>
      </w:r>
      <w:r>
        <w:rPr>
          <w:spacing w:val="-5"/>
          <w:sz w:val="22"/>
          <w:szCs w:val="22"/>
        </w:rPr>
        <w:t>о</w:t>
      </w:r>
      <w:r>
        <w:rPr>
          <w:spacing w:val="5"/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ш</w:t>
      </w:r>
      <w:r>
        <w:rPr>
          <w:spacing w:val="3"/>
          <w:sz w:val="22"/>
          <w:szCs w:val="22"/>
        </w:rPr>
        <w:t>а</w:t>
      </w:r>
      <w:r>
        <w:rPr>
          <w:spacing w:val="1"/>
          <w:sz w:val="22"/>
          <w:szCs w:val="22"/>
        </w:rPr>
        <w:t>в</w:t>
      </w:r>
      <w:r>
        <w:rPr>
          <w:sz w:val="22"/>
          <w:szCs w:val="22"/>
        </w:rPr>
        <w:t>а</w:t>
      </w:r>
    </w:p>
    <w:p w:rsidR="00391828" w:rsidRDefault="00EA1F4D">
      <w:pPr>
        <w:spacing w:before="1"/>
        <w:ind w:left="116" w:right="1267"/>
        <w:rPr>
          <w:sz w:val="22"/>
          <w:szCs w:val="22"/>
        </w:rPr>
      </w:pPr>
      <w:r>
        <w:rPr>
          <w:sz w:val="22"/>
          <w:szCs w:val="22"/>
        </w:rPr>
        <w:t>т</w:t>
      </w:r>
      <w:r>
        <w:rPr>
          <w:spacing w:val="-7"/>
          <w:sz w:val="22"/>
          <w:szCs w:val="22"/>
        </w:rPr>
        <w:t>е</w:t>
      </w:r>
      <w:r>
        <w:rPr>
          <w:spacing w:val="5"/>
          <w:sz w:val="22"/>
          <w:szCs w:val="22"/>
        </w:rPr>
        <w:t>л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д</w:t>
      </w:r>
      <w:r>
        <w:rPr>
          <w:spacing w:val="-7"/>
          <w:sz w:val="22"/>
          <w:szCs w:val="22"/>
        </w:rPr>
        <w:t>е</w:t>
      </w:r>
      <w:r>
        <w:rPr>
          <w:spacing w:val="6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ни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 xml:space="preserve">е 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 xml:space="preserve">д </w:t>
      </w:r>
      <w:r>
        <w:rPr>
          <w:spacing w:val="1"/>
          <w:sz w:val="22"/>
          <w:szCs w:val="22"/>
        </w:rPr>
        <w:t>в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л</w:t>
      </w:r>
      <w:r>
        <w:rPr>
          <w:spacing w:val="2"/>
          <w:sz w:val="22"/>
          <w:szCs w:val="22"/>
        </w:rPr>
        <w:t>и</w:t>
      </w:r>
      <w:r>
        <w:rPr>
          <w:spacing w:val="3"/>
          <w:sz w:val="22"/>
          <w:szCs w:val="22"/>
        </w:rPr>
        <w:t>к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pacing w:val="3"/>
          <w:sz w:val="22"/>
          <w:szCs w:val="22"/>
        </w:rPr>
        <w:t>а</w:t>
      </w:r>
      <w:r>
        <w:rPr>
          <w:spacing w:val="1"/>
          <w:sz w:val="22"/>
          <w:szCs w:val="22"/>
        </w:rPr>
        <w:t>ж</w:t>
      </w:r>
      <w:r>
        <w:rPr>
          <w:spacing w:val="2"/>
          <w:sz w:val="22"/>
          <w:szCs w:val="22"/>
        </w:rPr>
        <w:t>н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ти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 xml:space="preserve">а </w:t>
      </w:r>
      <w:r>
        <w:rPr>
          <w:spacing w:val="2"/>
          <w:sz w:val="22"/>
          <w:szCs w:val="22"/>
        </w:rPr>
        <w:t>н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с</w:t>
      </w:r>
      <w:r>
        <w:rPr>
          <w:spacing w:val="4"/>
          <w:sz w:val="22"/>
          <w:szCs w:val="22"/>
        </w:rPr>
        <w:t>м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т</w:t>
      </w:r>
      <w:r>
        <w:rPr>
          <w:spacing w:val="2"/>
          <w:sz w:val="22"/>
          <w:szCs w:val="22"/>
        </w:rPr>
        <w:t>а</w:t>
      </w:r>
      <w:r>
        <w:rPr>
          <w:sz w:val="22"/>
          <w:szCs w:val="22"/>
        </w:rPr>
        <w:t>н</w:t>
      </w:r>
      <w:r>
        <w:rPr>
          <w:spacing w:val="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п</w:t>
      </w:r>
      <w:r>
        <w:rPr>
          <w:spacing w:val="-7"/>
          <w:sz w:val="22"/>
          <w:szCs w:val="22"/>
        </w:rPr>
        <w:t>е</w:t>
      </w:r>
      <w:r>
        <w:rPr>
          <w:sz w:val="22"/>
          <w:szCs w:val="22"/>
        </w:rPr>
        <w:t>р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т</w:t>
      </w:r>
      <w:r>
        <w:rPr>
          <w:spacing w:val="1"/>
          <w:sz w:val="22"/>
          <w:szCs w:val="22"/>
        </w:rPr>
        <w:t>ив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и р</w:t>
      </w:r>
      <w:r>
        <w:rPr>
          <w:spacing w:val="3"/>
          <w:sz w:val="22"/>
          <w:szCs w:val="22"/>
        </w:rPr>
        <w:t>а</w:t>
      </w:r>
      <w:r>
        <w:rPr>
          <w:spacing w:val="4"/>
          <w:sz w:val="22"/>
          <w:szCs w:val="22"/>
        </w:rPr>
        <w:t>д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ли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з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са</w:t>
      </w:r>
      <w:r>
        <w:rPr>
          <w:sz w:val="22"/>
          <w:szCs w:val="22"/>
        </w:rPr>
        <w:t>гл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pacing w:val="3"/>
          <w:sz w:val="22"/>
          <w:szCs w:val="22"/>
        </w:rPr>
        <w:t>а</w:t>
      </w:r>
      <w:r>
        <w:rPr>
          <w:spacing w:val="1"/>
          <w:sz w:val="22"/>
          <w:szCs w:val="22"/>
        </w:rPr>
        <w:t>в</w:t>
      </w:r>
      <w:r>
        <w:rPr>
          <w:spacing w:val="3"/>
          <w:sz w:val="22"/>
          <w:szCs w:val="22"/>
        </w:rPr>
        <w:t>а</w:t>
      </w:r>
      <w:r>
        <w:rPr>
          <w:spacing w:val="-1"/>
          <w:sz w:val="22"/>
          <w:szCs w:val="22"/>
        </w:rPr>
        <w:t>њ</w:t>
      </w:r>
      <w:r>
        <w:rPr>
          <w:sz w:val="22"/>
          <w:szCs w:val="22"/>
        </w:rPr>
        <w:t xml:space="preserve">е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2"/>
          <w:sz w:val="22"/>
          <w:szCs w:val="22"/>
        </w:rPr>
        <w:t>а</w:t>
      </w:r>
      <w:r>
        <w:rPr>
          <w:spacing w:val="1"/>
          <w:sz w:val="22"/>
          <w:szCs w:val="22"/>
        </w:rPr>
        <w:t>в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в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4"/>
          <w:sz w:val="22"/>
          <w:szCs w:val="22"/>
        </w:rPr>
        <w:t>м</w:t>
      </w:r>
      <w:r>
        <w:rPr>
          <w:spacing w:val="-7"/>
          <w:sz w:val="22"/>
          <w:szCs w:val="22"/>
        </w:rPr>
        <w:t>е</w:t>
      </w:r>
      <w:r>
        <w:rPr>
          <w:spacing w:val="6"/>
          <w:sz w:val="22"/>
          <w:szCs w:val="22"/>
        </w:rPr>
        <w:t>н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г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>
        <w:rPr>
          <w:spacing w:val="2"/>
          <w:sz w:val="22"/>
          <w:szCs w:val="22"/>
        </w:rPr>
        <w:t>и</w:t>
      </w:r>
      <w:r>
        <w:rPr>
          <w:spacing w:val="-1"/>
          <w:sz w:val="22"/>
          <w:szCs w:val="22"/>
        </w:rPr>
        <w:t>з</w:t>
      </w:r>
      <w:r>
        <w:rPr>
          <w:spacing w:val="2"/>
          <w:sz w:val="22"/>
          <w:szCs w:val="22"/>
        </w:rPr>
        <w:t>и</w:t>
      </w:r>
      <w:r>
        <w:rPr>
          <w:spacing w:val="-2"/>
          <w:sz w:val="22"/>
          <w:szCs w:val="22"/>
        </w:rPr>
        <w:t>к</w:t>
      </w:r>
      <w:r>
        <w:rPr>
          <w:sz w:val="22"/>
          <w:szCs w:val="22"/>
        </w:rPr>
        <w:t>а у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7"/>
          <w:sz w:val="22"/>
          <w:szCs w:val="22"/>
        </w:rPr>
        <w:t>е</w:t>
      </w:r>
      <w:r>
        <w:rPr>
          <w:spacing w:val="1"/>
          <w:sz w:val="22"/>
          <w:szCs w:val="22"/>
        </w:rPr>
        <w:t>в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нци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4"/>
          <w:sz w:val="22"/>
          <w:szCs w:val="22"/>
        </w:rPr>
        <w:t>т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нц</w:t>
      </w:r>
      <w:r>
        <w:rPr>
          <w:spacing w:val="-3"/>
          <w:sz w:val="22"/>
          <w:szCs w:val="22"/>
        </w:rPr>
        <w:t>и</w:t>
      </w:r>
      <w:r>
        <w:rPr>
          <w:spacing w:val="-4"/>
          <w:sz w:val="22"/>
          <w:szCs w:val="22"/>
        </w:rPr>
        <w:t>ј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л</w:t>
      </w:r>
      <w:r>
        <w:rPr>
          <w:spacing w:val="2"/>
          <w:sz w:val="22"/>
          <w:szCs w:val="22"/>
        </w:rPr>
        <w:t>ни</w:t>
      </w:r>
      <w:r>
        <w:rPr>
          <w:sz w:val="22"/>
          <w:szCs w:val="22"/>
        </w:rPr>
        <w:t>х</w:t>
      </w:r>
      <w:r>
        <w:rPr>
          <w:spacing w:val="-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а</w:t>
      </w:r>
      <w:r>
        <w:rPr>
          <w:spacing w:val="-6"/>
          <w:sz w:val="22"/>
          <w:szCs w:val="22"/>
        </w:rPr>
        <w:t>к</w:t>
      </w:r>
      <w:r>
        <w:rPr>
          <w:spacing w:val="2"/>
          <w:sz w:val="22"/>
          <w:szCs w:val="22"/>
        </w:rPr>
        <w:t>ц</w:t>
      </w:r>
      <w:r>
        <w:rPr>
          <w:spacing w:val="-7"/>
          <w:sz w:val="22"/>
          <w:szCs w:val="22"/>
        </w:rPr>
        <w:t>е</w:t>
      </w:r>
      <w:r>
        <w:rPr>
          <w:spacing w:val="3"/>
          <w:sz w:val="22"/>
          <w:szCs w:val="22"/>
        </w:rPr>
        <w:t>д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т</w:t>
      </w:r>
      <w:r>
        <w:rPr>
          <w:spacing w:val="1"/>
          <w:sz w:val="22"/>
          <w:szCs w:val="22"/>
        </w:rPr>
        <w:t>н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х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и</w:t>
      </w:r>
      <w:r>
        <w:rPr>
          <w:spacing w:val="-41"/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>
        <w:rPr>
          <w:spacing w:val="-5"/>
          <w:sz w:val="22"/>
          <w:szCs w:val="22"/>
        </w:rPr>
        <w:t>у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ци</w:t>
      </w:r>
      <w:r>
        <w:rPr>
          <w:spacing w:val="-4"/>
          <w:sz w:val="22"/>
          <w:szCs w:val="22"/>
        </w:rPr>
        <w:t>ј</w:t>
      </w:r>
      <w:r>
        <w:rPr>
          <w:spacing w:val="-2"/>
          <w:sz w:val="22"/>
          <w:szCs w:val="22"/>
        </w:rPr>
        <w:t>а</w:t>
      </w:r>
      <w:r>
        <w:rPr>
          <w:sz w:val="22"/>
          <w:szCs w:val="22"/>
        </w:rPr>
        <w:t>.</w:t>
      </w:r>
    </w:p>
    <w:p w:rsidR="00391828" w:rsidRDefault="00EA1F4D">
      <w:pPr>
        <w:spacing w:line="240" w:lineRule="exact"/>
        <w:ind w:left="116"/>
        <w:rPr>
          <w:sz w:val="22"/>
          <w:szCs w:val="22"/>
        </w:rPr>
      </w:pPr>
      <w:r>
        <w:rPr>
          <w:sz w:val="22"/>
          <w:szCs w:val="22"/>
        </w:rPr>
        <w:t>У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ск</w:t>
      </w:r>
      <w:r>
        <w:rPr>
          <w:sz w:val="22"/>
          <w:szCs w:val="22"/>
        </w:rPr>
        <w:t>л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с</w:t>
      </w:r>
      <w:r>
        <w:rPr>
          <w:sz w:val="22"/>
          <w:szCs w:val="22"/>
        </w:rPr>
        <w:t xml:space="preserve">а </w:t>
      </w:r>
      <w:r>
        <w:rPr>
          <w:spacing w:val="-3"/>
          <w:sz w:val="22"/>
          <w:szCs w:val="22"/>
        </w:rPr>
        <w:t>К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т</w:t>
      </w:r>
      <w:r>
        <w:rPr>
          <w:spacing w:val="2"/>
          <w:sz w:val="22"/>
          <w:szCs w:val="22"/>
        </w:rPr>
        <w:t>а</w:t>
      </w:r>
      <w:r>
        <w:rPr>
          <w:sz w:val="22"/>
          <w:szCs w:val="22"/>
        </w:rPr>
        <w:t>л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г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м</w:t>
      </w:r>
      <w:r>
        <w:rPr>
          <w:spacing w:val="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т</w:t>
      </w:r>
      <w:r>
        <w:rPr>
          <w:spacing w:val="1"/>
          <w:sz w:val="22"/>
          <w:szCs w:val="22"/>
        </w:rPr>
        <w:t>п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в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pacing w:val="-5"/>
          <w:sz w:val="22"/>
          <w:szCs w:val="22"/>
        </w:rPr>
        <w:t>о</w:t>
      </w:r>
      <w:r>
        <w:rPr>
          <w:spacing w:val="3"/>
          <w:sz w:val="22"/>
          <w:szCs w:val="22"/>
        </w:rPr>
        <w:t>д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м</w:t>
      </w:r>
      <w:r>
        <w:rPr>
          <w:spacing w:val="2"/>
          <w:sz w:val="22"/>
          <w:szCs w:val="22"/>
        </w:rPr>
        <w:t>а</w:t>
      </w:r>
      <w:r>
        <w:rPr>
          <w:sz w:val="22"/>
          <w:szCs w:val="22"/>
        </w:rPr>
        <w:t>тр</w:t>
      </w:r>
      <w:r>
        <w:rPr>
          <w:spacing w:val="2"/>
          <w:sz w:val="22"/>
          <w:szCs w:val="22"/>
        </w:rPr>
        <w:t>а</w:t>
      </w:r>
      <w:r>
        <w:rPr>
          <w:sz w:val="22"/>
          <w:szCs w:val="22"/>
        </w:rPr>
        <w:t>мо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к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>
        <w:rPr>
          <w:spacing w:val="-7"/>
          <w:sz w:val="22"/>
          <w:szCs w:val="22"/>
        </w:rPr>
        <w:t>е</w:t>
      </w:r>
      <w:r>
        <w:rPr>
          <w:spacing w:val="-1"/>
          <w:sz w:val="22"/>
          <w:szCs w:val="22"/>
        </w:rPr>
        <w:t>ч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т</w:t>
      </w:r>
      <w:r>
        <w:rPr>
          <w:spacing w:val="1"/>
          <w:sz w:val="22"/>
          <w:szCs w:val="22"/>
        </w:rPr>
        <w:t>п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 xml:space="preserve">д </w:t>
      </w:r>
      <w:r>
        <w:rPr>
          <w:spacing w:val="-2"/>
          <w:sz w:val="22"/>
          <w:szCs w:val="22"/>
        </w:rPr>
        <w:t>к</w:t>
      </w:r>
      <w:r>
        <w:rPr>
          <w:spacing w:val="-5"/>
          <w:sz w:val="22"/>
          <w:szCs w:val="22"/>
        </w:rPr>
        <w:t>о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 xml:space="preserve">е 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м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гуће</w:t>
      </w:r>
      <w:r>
        <w:rPr>
          <w:spacing w:val="-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д</w:t>
      </w:r>
      <w:r>
        <w:rPr>
          <w:spacing w:val="-7"/>
          <w:sz w:val="22"/>
          <w:szCs w:val="22"/>
        </w:rPr>
        <w:t>е</w:t>
      </w:r>
      <w:r>
        <w:rPr>
          <w:spacing w:val="1"/>
          <w:sz w:val="22"/>
          <w:szCs w:val="22"/>
        </w:rPr>
        <w:t>ф</w:t>
      </w:r>
      <w:r>
        <w:rPr>
          <w:spacing w:val="2"/>
          <w:sz w:val="22"/>
          <w:szCs w:val="22"/>
        </w:rPr>
        <w:t>ини</w:t>
      </w:r>
      <w:r>
        <w:rPr>
          <w:spacing w:val="-2"/>
          <w:sz w:val="22"/>
          <w:szCs w:val="22"/>
        </w:rPr>
        <w:t>с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ти</w:t>
      </w:r>
    </w:p>
    <w:p w:rsidR="00391828" w:rsidRDefault="00EA1F4D">
      <w:pPr>
        <w:spacing w:before="1"/>
        <w:ind w:left="116"/>
        <w:rPr>
          <w:sz w:val="22"/>
          <w:szCs w:val="22"/>
        </w:rPr>
      </w:pPr>
      <w:r>
        <w:rPr>
          <w:spacing w:val="-2"/>
          <w:sz w:val="22"/>
          <w:szCs w:val="22"/>
        </w:rPr>
        <w:t>к</w:t>
      </w:r>
      <w:r>
        <w:rPr>
          <w:spacing w:val="3"/>
          <w:sz w:val="22"/>
          <w:szCs w:val="22"/>
        </w:rPr>
        <w:t>а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:</w:t>
      </w:r>
    </w:p>
    <w:p w:rsidR="00391828" w:rsidRDefault="00EA1F4D">
      <w:pPr>
        <w:spacing w:before="2"/>
        <w:ind w:left="116"/>
        <w:rPr>
          <w:sz w:val="22"/>
          <w:szCs w:val="22"/>
        </w:rPr>
      </w:pPr>
      <w:r>
        <w:rPr>
          <w:sz w:val="22"/>
          <w:szCs w:val="22"/>
        </w:rPr>
        <w:t>19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07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02*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6"/>
          <w:sz w:val="22"/>
          <w:szCs w:val="22"/>
        </w:rPr>
        <w:t>ц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pacing w:val="6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pacing w:val="-5"/>
          <w:sz w:val="22"/>
          <w:szCs w:val="22"/>
        </w:rPr>
        <w:t>о</w:t>
      </w:r>
      <w:r>
        <w:rPr>
          <w:spacing w:val="3"/>
          <w:sz w:val="22"/>
          <w:szCs w:val="22"/>
        </w:rPr>
        <w:t>д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з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ни</w:t>
      </w:r>
      <w:r>
        <w:rPr>
          <w:spacing w:val="-5"/>
          <w:sz w:val="22"/>
          <w:szCs w:val="22"/>
        </w:rPr>
        <w:t>т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р</w:t>
      </w:r>
      <w:r>
        <w:rPr>
          <w:spacing w:val="-3"/>
          <w:sz w:val="22"/>
          <w:szCs w:val="22"/>
        </w:rPr>
        <w:t>н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х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д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ни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к</w:t>
      </w:r>
      <w:r>
        <w:rPr>
          <w:sz w:val="22"/>
          <w:szCs w:val="22"/>
        </w:rPr>
        <w:t>о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р</w:t>
      </w:r>
      <w:r>
        <w:rPr>
          <w:spacing w:val="1"/>
          <w:sz w:val="22"/>
          <w:szCs w:val="22"/>
        </w:rPr>
        <w:t>ж</w:t>
      </w:r>
      <w:r>
        <w:rPr>
          <w:sz w:val="22"/>
          <w:szCs w:val="22"/>
        </w:rPr>
        <w:t xml:space="preserve">е 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п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с</w:t>
      </w:r>
      <w:r>
        <w:rPr>
          <w:spacing w:val="2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pacing w:val="-5"/>
          <w:sz w:val="22"/>
          <w:szCs w:val="22"/>
        </w:rPr>
        <w:t>у</w:t>
      </w:r>
      <w:r>
        <w:rPr>
          <w:spacing w:val="2"/>
          <w:sz w:val="22"/>
          <w:szCs w:val="22"/>
        </w:rPr>
        <w:t>п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т</w:t>
      </w:r>
      <w:r>
        <w:rPr>
          <w:spacing w:val="2"/>
          <w:sz w:val="22"/>
          <w:szCs w:val="22"/>
        </w:rPr>
        <w:t>анц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ли</w:t>
      </w:r>
    </w:p>
    <w:p w:rsidR="00391828" w:rsidRDefault="00EA1F4D">
      <w:pPr>
        <w:spacing w:before="1"/>
        <w:ind w:left="116"/>
        <w:rPr>
          <w:sz w:val="22"/>
          <w:szCs w:val="22"/>
        </w:rPr>
      </w:pPr>
      <w:r>
        <w:rPr>
          <w:sz w:val="22"/>
          <w:szCs w:val="22"/>
        </w:rPr>
        <w:t>19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07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03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п</w:t>
      </w:r>
      <w:r>
        <w:rPr>
          <w:sz w:val="22"/>
          <w:szCs w:val="22"/>
        </w:rPr>
        <w:t>р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ц</w:t>
      </w:r>
      <w:r>
        <w:rPr>
          <w:spacing w:val="-7"/>
          <w:sz w:val="22"/>
          <w:szCs w:val="22"/>
        </w:rPr>
        <w:t>е</w:t>
      </w:r>
      <w:r>
        <w:rPr>
          <w:spacing w:val="-2"/>
          <w:sz w:val="22"/>
          <w:szCs w:val="22"/>
        </w:rPr>
        <w:t>д</w:t>
      </w:r>
      <w:r>
        <w:rPr>
          <w:spacing w:val="6"/>
          <w:sz w:val="22"/>
          <w:szCs w:val="22"/>
        </w:rPr>
        <w:t>н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pacing w:val="-5"/>
          <w:sz w:val="22"/>
          <w:szCs w:val="22"/>
        </w:rPr>
        <w:t>о</w:t>
      </w:r>
      <w:r>
        <w:rPr>
          <w:spacing w:val="3"/>
          <w:sz w:val="22"/>
          <w:szCs w:val="22"/>
        </w:rPr>
        <w:t>д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з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pacing w:val="3"/>
          <w:sz w:val="22"/>
          <w:szCs w:val="22"/>
        </w:rPr>
        <w:t>а</w:t>
      </w:r>
      <w:r>
        <w:rPr>
          <w:spacing w:val="2"/>
          <w:sz w:val="22"/>
          <w:szCs w:val="22"/>
        </w:rPr>
        <w:t>ни</w:t>
      </w:r>
      <w:r>
        <w:rPr>
          <w:spacing w:val="-5"/>
          <w:sz w:val="22"/>
          <w:szCs w:val="22"/>
        </w:rPr>
        <w:t>т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р</w:t>
      </w:r>
      <w:r>
        <w:rPr>
          <w:spacing w:val="-3"/>
          <w:sz w:val="22"/>
          <w:szCs w:val="22"/>
        </w:rPr>
        <w:t>н</w:t>
      </w:r>
      <w:r>
        <w:rPr>
          <w:spacing w:val="2"/>
          <w:sz w:val="22"/>
          <w:szCs w:val="22"/>
        </w:rPr>
        <w:t>и</w:t>
      </w:r>
      <w:r>
        <w:rPr>
          <w:sz w:val="22"/>
          <w:szCs w:val="22"/>
        </w:rPr>
        <w:t>х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д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п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ни</w:t>
      </w:r>
      <w:r>
        <w:rPr>
          <w:spacing w:val="-4"/>
          <w:sz w:val="22"/>
          <w:szCs w:val="22"/>
        </w:rPr>
        <w:t>ј</w:t>
      </w:r>
      <w:r>
        <w:rPr>
          <w:sz w:val="22"/>
          <w:szCs w:val="22"/>
        </w:rPr>
        <w:t>а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д</w:t>
      </w:r>
      <w:r>
        <w:rPr>
          <w:spacing w:val="-5"/>
          <w:sz w:val="22"/>
          <w:szCs w:val="22"/>
        </w:rPr>
        <w:t>ру</w:t>
      </w:r>
      <w:r>
        <w:rPr>
          <w:sz w:val="22"/>
          <w:szCs w:val="22"/>
        </w:rPr>
        <w:t>г</w:t>
      </w:r>
      <w:r>
        <w:rPr>
          <w:spacing w:val="3"/>
          <w:sz w:val="22"/>
          <w:szCs w:val="22"/>
        </w:rPr>
        <w:t>а</w:t>
      </w:r>
      <w:r>
        <w:rPr>
          <w:spacing w:val="-1"/>
          <w:sz w:val="22"/>
          <w:szCs w:val="22"/>
        </w:rPr>
        <w:t>ч</w:t>
      </w:r>
      <w:r>
        <w:rPr>
          <w:spacing w:val="2"/>
          <w:sz w:val="22"/>
          <w:szCs w:val="22"/>
        </w:rPr>
        <w:t>и</w:t>
      </w:r>
      <w:r>
        <w:rPr>
          <w:spacing w:val="1"/>
          <w:sz w:val="22"/>
          <w:szCs w:val="22"/>
        </w:rPr>
        <w:t>ј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д</w:t>
      </w:r>
      <w:r>
        <w:rPr>
          <w:spacing w:val="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о</w:t>
      </w:r>
      <w:r>
        <w:rPr>
          <w:spacing w:val="2"/>
          <w:sz w:val="22"/>
          <w:szCs w:val="22"/>
        </w:rPr>
        <w:t>ни</w:t>
      </w:r>
      <w:r>
        <w:rPr>
          <w:sz w:val="22"/>
          <w:szCs w:val="22"/>
        </w:rPr>
        <w:t>х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н</w:t>
      </w:r>
      <w:r>
        <w:rPr>
          <w:spacing w:val="3"/>
          <w:sz w:val="22"/>
          <w:szCs w:val="22"/>
        </w:rPr>
        <w:t>а</w:t>
      </w:r>
      <w:r>
        <w:rPr>
          <w:spacing w:val="1"/>
          <w:sz w:val="22"/>
          <w:szCs w:val="22"/>
        </w:rPr>
        <w:t>в</w:t>
      </w:r>
      <w:r>
        <w:rPr>
          <w:spacing w:val="-7"/>
          <w:sz w:val="22"/>
          <w:szCs w:val="22"/>
        </w:rPr>
        <w:t>е</w:t>
      </w:r>
      <w:r>
        <w:rPr>
          <w:spacing w:val="3"/>
          <w:sz w:val="22"/>
          <w:szCs w:val="22"/>
        </w:rPr>
        <w:t>д</w:t>
      </w:r>
      <w:r>
        <w:rPr>
          <w:spacing w:val="-7"/>
          <w:sz w:val="22"/>
          <w:szCs w:val="22"/>
        </w:rPr>
        <w:t>е</w:t>
      </w:r>
      <w:r>
        <w:rPr>
          <w:spacing w:val="2"/>
          <w:sz w:val="22"/>
          <w:szCs w:val="22"/>
        </w:rPr>
        <w:t>ни</w:t>
      </w:r>
      <w:r>
        <w:rPr>
          <w:sz w:val="22"/>
          <w:szCs w:val="22"/>
        </w:rPr>
        <w:t>х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19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07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02</w:t>
      </w:r>
    </w:p>
    <w:p w:rsidR="00391828" w:rsidRDefault="00EA1F4D">
      <w:pPr>
        <w:spacing w:line="240" w:lineRule="exact"/>
        <w:ind w:left="116"/>
        <w:rPr>
          <w:sz w:val="22"/>
          <w:szCs w:val="22"/>
        </w:rPr>
      </w:pPr>
      <w:r>
        <w:rPr>
          <w:sz w:val="22"/>
          <w:szCs w:val="22"/>
        </w:rPr>
        <w:t>М</w:t>
      </w:r>
      <w:r>
        <w:rPr>
          <w:spacing w:val="-4"/>
          <w:sz w:val="22"/>
          <w:szCs w:val="22"/>
        </w:rPr>
        <w:t>о</w:t>
      </w:r>
      <w:r>
        <w:rPr>
          <w:spacing w:val="2"/>
          <w:sz w:val="22"/>
          <w:szCs w:val="22"/>
        </w:rPr>
        <w:t>ни</w:t>
      </w:r>
      <w:r>
        <w:rPr>
          <w:sz w:val="22"/>
          <w:szCs w:val="22"/>
        </w:rPr>
        <w:t>т</w:t>
      </w:r>
      <w:r>
        <w:rPr>
          <w:spacing w:val="-5"/>
          <w:sz w:val="22"/>
          <w:szCs w:val="22"/>
        </w:rPr>
        <w:t>о</w:t>
      </w:r>
      <w:r>
        <w:rPr>
          <w:sz w:val="22"/>
          <w:szCs w:val="22"/>
        </w:rPr>
        <w:t>р</w:t>
      </w:r>
      <w:r>
        <w:rPr>
          <w:spacing w:val="2"/>
          <w:sz w:val="22"/>
          <w:szCs w:val="22"/>
        </w:rPr>
        <w:t>ин</w:t>
      </w:r>
      <w:r>
        <w:rPr>
          <w:sz w:val="22"/>
          <w:szCs w:val="22"/>
        </w:rPr>
        <w:t>г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</w:t>
      </w:r>
      <w:r>
        <w:rPr>
          <w:sz w:val="22"/>
          <w:szCs w:val="22"/>
        </w:rPr>
        <w:t>е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в</w:t>
      </w:r>
      <w:r>
        <w:rPr>
          <w:sz w:val="22"/>
          <w:szCs w:val="22"/>
        </w:rPr>
        <w:t>р</w:t>
      </w:r>
      <w:r>
        <w:rPr>
          <w:spacing w:val="-2"/>
          <w:sz w:val="22"/>
          <w:szCs w:val="22"/>
        </w:rPr>
        <w:t>ш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ск</w:t>
      </w:r>
      <w:r>
        <w:rPr>
          <w:sz w:val="22"/>
          <w:szCs w:val="22"/>
        </w:rPr>
        <w:t>л</w:t>
      </w:r>
      <w:r>
        <w:rPr>
          <w:spacing w:val="3"/>
          <w:sz w:val="22"/>
          <w:szCs w:val="22"/>
        </w:rPr>
        <w:t>а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у</w:t>
      </w:r>
      <w:r>
        <w:rPr>
          <w:spacing w:val="-2"/>
          <w:sz w:val="22"/>
          <w:szCs w:val="22"/>
        </w:rPr>
        <w:t xml:space="preserve"> с</w:t>
      </w:r>
      <w:r>
        <w:rPr>
          <w:spacing w:val="3"/>
          <w:sz w:val="22"/>
          <w:szCs w:val="22"/>
        </w:rPr>
        <w:t>а</w:t>
      </w:r>
      <w:r>
        <w:rPr>
          <w:sz w:val="22"/>
          <w:szCs w:val="22"/>
        </w:rPr>
        <w:t>:</w:t>
      </w:r>
    </w:p>
    <w:p w:rsidR="00147D68" w:rsidRPr="004D7226" w:rsidRDefault="00EA1F4D" w:rsidP="00147D68">
      <w:pPr>
        <w:spacing w:before="2"/>
        <w:ind w:left="439" w:right="863"/>
        <w:jc w:val="center"/>
        <w:rPr>
          <w:sz w:val="22"/>
          <w:szCs w:val="22"/>
          <w:highlight w:val="yellow"/>
          <w:lang w:val="sr-Cyrl-RS"/>
        </w:rPr>
      </w:pPr>
      <w:r>
        <w:rPr>
          <w:rFonts w:ascii="Calibri" w:eastAsia="Calibri" w:hAnsi="Calibri" w:cs="Calibri"/>
          <w:sz w:val="22"/>
          <w:szCs w:val="22"/>
        </w:rPr>
        <w:t xml:space="preserve">-    </w:t>
      </w:r>
      <w:r>
        <w:rPr>
          <w:rFonts w:ascii="Calibri" w:eastAsia="Calibri" w:hAnsi="Calibri" w:cs="Calibri"/>
          <w:spacing w:val="44"/>
          <w:sz w:val="22"/>
          <w:szCs w:val="22"/>
        </w:rPr>
        <w:t xml:space="preserve"> </w:t>
      </w:r>
      <w:r w:rsidRPr="004D7226">
        <w:rPr>
          <w:spacing w:val="-1"/>
          <w:sz w:val="22"/>
          <w:szCs w:val="22"/>
          <w:highlight w:val="yellow"/>
        </w:rPr>
        <w:t>П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pacing w:val="-3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-3"/>
          <w:sz w:val="22"/>
          <w:szCs w:val="22"/>
          <w:highlight w:val="yellow"/>
        </w:rPr>
        <w:t>н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к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о</w:t>
      </w:r>
      <w:r w:rsidRPr="004D7226">
        <w:rPr>
          <w:spacing w:val="-2"/>
          <w:sz w:val="22"/>
          <w:szCs w:val="22"/>
          <w:highlight w:val="yellow"/>
        </w:rPr>
        <w:t xml:space="preserve"> к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5"/>
          <w:sz w:val="22"/>
          <w:szCs w:val="22"/>
          <w:highlight w:val="yellow"/>
        </w:rPr>
        <w:t>г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4"/>
          <w:sz w:val="22"/>
          <w:szCs w:val="22"/>
          <w:highlight w:val="yellow"/>
        </w:rPr>
        <w:t>ј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2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 xml:space="preserve">,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пи</w:t>
      </w:r>
      <w:r w:rsidRPr="004D7226">
        <w:rPr>
          <w:spacing w:val="-5"/>
          <w:sz w:val="22"/>
          <w:szCs w:val="22"/>
          <w:highlight w:val="yellow"/>
        </w:rPr>
        <w:t>т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3"/>
          <w:sz w:val="22"/>
          <w:szCs w:val="22"/>
          <w:highlight w:val="yellow"/>
        </w:rPr>
        <w:t>в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1"/>
          <w:sz w:val="22"/>
          <w:szCs w:val="22"/>
          <w:highlight w:val="yellow"/>
        </w:rPr>
        <w:t>њ</w:t>
      </w:r>
      <w:r w:rsidRPr="004D7226">
        <w:rPr>
          <w:sz w:val="22"/>
          <w:szCs w:val="22"/>
          <w:highlight w:val="yellow"/>
        </w:rPr>
        <w:t>у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к</w:t>
      </w:r>
      <w:r w:rsidRPr="004D7226">
        <w:rPr>
          <w:spacing w:val="-5"/>
          <w:sz w:val="22"/>
          <w:szCs w:val="22"/>
          <w:highlight w:val="yellow"/>
        </w:rPr>
        <w:t>л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4"/>
          <w:sz w:val="22"/>
          <w:szCs w:val="22"/>
          <w:highlight w:val="yellow"/>
        </w:rPr>
        <w:t>ф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к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3"/>
          <w:sz w:val="22"/>
          <w:szCs w:val="22"/>
          <w:highlight w:val="yellow"/>
        </w:rPr>
        <w:t>ц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4"/>
          <w:sz w:val="22"/>
          <w:szCs w:val="22"/>
          <w:highlight w:val="yellow"/>
        </w:rPr>
        <w:t>ј</w:t>
      </w:r>
      <w:r w:rsidRPr="004D7226">
        <w:rPr>
          <w:sz w:val="22"/>
          <w:szCs w:val="22"/>
          <w:highlight w:val="yellow"/>
        </w:rPr>
        <w:t>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1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7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>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(</w:t>
      </w:r>
      <w:r w:rsidRPr="004D7226">
        <w:rPr>
          <w:spacing w:val="-3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л. г</w:t>
      </w:r>
      <w:r w:rsidRPr="004D7226">
        <w:rPr>
          <w:spacing w:val="-5"/>
          <w:sz w:val="22"/>
          <w:szCs w:val="22"/>
          <w:highlight w:val="yellow"/>
        </w:rPr>
        <w:t>л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ни</w:t>
      </w:r>
      <w:r w:rsidRPr="004D7226">
        <w:rPr>
          <w:sz w:val="22"/>
          <w:szCs w:val="22"/>
          <w:highlight w:val="yellow"/>
        </w:rPr>
        <w:t>к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proofErr w:type="gramStart"/>
      <w:r w:rsidRPr="004D7226">
        <w:rPr>
          <w:spacing w:val="2"/>
          <w:sz w:val="22"/>
          <w:szCs w:val="22"/>
          <w:highlight w:val="yellow"/>
        </w:rPr>
        <w:t>Р</w:t>
      </w:r>
      <w:r w:rsidRPr="004D7226">
        <w:rPr>
          <w:sz w:val="22"/>
          <w:szCs w:val="22"/>
          <w:highlight w:val="yellow"/>
        </w:rPr>
        <w:t>С</w:t>
      </w:r>
      <w:r w:rsidR="00D018AD" w:rsidRPr="004D7226">
        <w:rPr>
          <w:highlight w:val="yellow"/>
        </w:rPr>
        <w:t xml:space="preserve"> </w:t>
      </w:r>
      <w:r w:rsidR="00D018AD" w:rsidRPr="004D7226">
        <w:rPr>
          <w:sz w:val="22"/>
          <w:szCs w:val="22"/>
          <w:highlight w:val="yellow"/>
        </w:rPr>
        <w:t xml:space="preserve"> 56</w:t>
      </w:r>
      <w:proofErr w:type="gramEnd"/>
      <w:r w:rsidR="00D018AD" w:rsidRPr="004D7226">
        <w:rPr>
          <w:sz w:val="22"/>
          <w:szCs w:val="22"/>
          <w:highlight w:val="yellow"/>
        </w:rPr>
        <w:t xml:space="preserve">/2010, 93/2019, 39/2021 i 65/2024 </w:t>
      </w:r>
      <w:r w:rsidRPr="004D7226">
        <w:rPr>
          <w:sz w:val="22"/>
          <w:szCs w:val="22"/>
          <w:highlight w:val="yellow"/>
        </w:rPr>
        <w:t>)</w:t>
      </w:r>
      <w:r w:rsidR="00147D68" w:rsidRPr="004D7226">
        <w:rPr>
          <w:sz w:val="22"/>
          <w:szCs w:val="22"/>
          <w:highlight w:val="yellow"/>
          <w:lang w:val="sr-Cyrl-RS"/>
        </w:rPr>
        <w:t xml:space="preserve"> </w:t>
      </w:r>
    </w:p>
    <w:p w:rsidR="00391828" w:rsidRPr="004D7226" w:rsidRDefault="00EA1F4D" w:rsidP="00147D68">
      <w:pPr>
        <w:spacing w:before="2"/>
        <w:ind w:left="439" w:right="863"/>
        <w:jc w:val="center"/>
        <w:rPr>
          <w:sz w:val="22"/>
          <w:szCs w:val="22"/>
          <w:highlight w:val="yellow"/>
        </w:rPr>
      </w:pP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пи</w:t>
      </w:r>
      <w:r w:rsidRPr="004D7226">
        <w:rPr>
          <w:spacing w:val="-5"/>
          <w:sz w:val="22"/>
          <w:szCs w:val="22"/>
          <w:highlight w:val="yellow"/>
        </w:rPr>
        <w:t>т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3"/>
          <w:sz w:val="22"/>
          <w:szCs w:val="22"/>
          <w:highlight w:val="yellow"/>
        </w:rPr>
        <w:t>в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1"/>
          <w:sz w:val="22"/>
          <w:szCs w:val="22"/>
          <w:highlight w:val="yellow"/>
        </w:rPr>
        <w:t>њ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у</w:t>
      </w:r>
      <w:r w:rsidRPr="004D7226">
        <w:rPr>
          <w:spacing w:val="-2"/>
          <w:sz w:val="22"/>
          <w:szCs w:val="22"/>
          <w:highlight w:val="yellow"/>
        </w:rPr>
        <w:t xml:space="preserve"> ск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3"/>
          <w:sz w:val="22"/>
          <w:szCs w:val="22"/>
          <w:highlight w:val="yellow"/>
        </w:rPr>
        <w:t>ад</w:t>
      </w:r>
      <w:r w:rsidRPr="004D7226">
        <w:rPr>
          <w:sz w:val="22"/>
          <w:szCs w:val="22"/>
          <w:highlight w:val="yellow"/>
        </w:rPr>
        <w:t>у</w:t>
      </w:r>
      <w:r w:rsidRPr="004D7226">
        <w:rPr>
          <w:spacing w:val="-2"/>
          <w:sz w:val="22"/>
          <w:szCs w:val="22"/>
          <w:highlight w:val="yellow"/>
        </w:rPr>
        <w:t xml:space="preserve"> с</w:t>
      </w:r>
      <w:r w:rsidR="00147D68" w:rsidRPr="004D7226">
        <w:rPr>
          <w:sz w:val="22"/>
          <w:szCs w:val="22"/>
          <w:highlight w:val="yellow"/>
        </w:rPr>
        <w:t xml:space="preserve">а </w:t>
      </w:r>
      <w:r w:rsidRPr="004D7226">
        <w:rPr>
          <w:spacing w:val="-1"/>
          <w:sz w:val="22"/>
          <w:szCs w:val="22"/>
          <w:highlight w:val="yellow"/>
        </w:rPr>
        <w:t>П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г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10.</w:t>
      </w:r>
      <w:r w:rsidRPr="004D7226">
        <w:rPr>
          <w:spacing w:val="6"/>
          <w:sz w:val="22"/>
          <w:szCs w:val="22"/>
          <w:highlight w:val="yellow"/>
        </w:rPr>
        <w:t xml:space="preserve"> </w:t>
      </w:r>
      <w:r w:rsidRPr="004D7226">
        <w:rPr>
          <w:spacing w:val="-1"/>
          <w:sz w:val="22"/>
          <w:szCs w:val="22"/>
          <w:highlight w:val="yellow"/>
        </w:rPr>
        <w:t>Л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 xml:space="preserve">та </w:t>
      </w:r>
      <w:r w:rsidRPr="004D7226">
        <w:rPr>
          <w:spacing w:val="-3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5"/>
          <w:sz w:val="22"/>
          <w:szCs w:val="22"/>
          <w:highlight w:val="yellow"/>
        </w:rPr>
        <w:t>р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-8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2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ра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з</w:t>
      </w:r>
      <w:r w:rsidRPr="004D7226">
        <w:rPr>
          <w:sz w:val="22"/>
          <w:szCs w:val="22"/>
          <w:highlight w:val="yellow"/>
        </w:rPr>
        <w:t xml:space="preserve">а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-3"/>
          <w:sz w:val="22"/>
          <w:szCs w:val="22"/>
          <w:highlight w:val="yellow"/>
        </w:rPr>
        <w:t>п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1"/>
          <w:sz w:val="22"/>
          <w:szCs w:val="22"/>
          <w:highlight w:val="yellow"/>
        </w:rPr>
        <w:t>и</w:t>
      </w:r>
      <w:r w:rsidRPr="004D7226">
        <w:rPr>
          <w:spacing w:val="-3"/>
          <w:sz w:val="22"/>
          <w:szCs w:val="22"/>
          <w:highlight w:val="yellow"/>
        </w:rPr>
        <w:t>в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1"/>
          <w:sz w:val="22"/>
          <w:szCs w:val="22"/>
          <w:highlight w:val="yellow"/>
        </w:rPr>
        <w:t>њ</w:t>
      </w:r>
      <w:r w:rsidRPr="004D7226">
        <w:rPr>
          <w:sz w:val="22"/>
          <w:szCs w:val="22"/>
          <w:highlight w:val="yellow"/>
        </w:rPr>
        <w:t>е</w:t>
      </w:r>
    </w:p>
    <w:p w:rsidR="00391828" w:rsidRPr="004D7226" w:rsidRDefault="00EA1F4D">
      <w:pPr>
        <w:spacing w:before="1"/>
        <w:ind w:left="1917" w:right="665"/>
        <w:rPr>
          <w:sz w:val="22"/>
          <w:szCs w:val="22"/>
          <w:highlight w:val="yellow"/>
        </w:rPr>
      </w:pP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1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>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з</w:t>
      </w:r>
      <w:r w:rsidRPr="004D7226">
        <w:rPr>
          <w:sz w:val="22"/>
          <w:szCs w:val="22"/>
          <w:highlight w:val="yellow"/>
        </w:rPr>
        <w:t>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4"/>
          <w:sz w:val="22"/>
          <w:szCs w:val="22"/>
          <w:highlight w:val="yellow"/>
        </w:rPr>
        <w:t>г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1"/>
          <w:sz w:val="22"/>
          <w:szCs w:val="22"/>
          <w:highlight w:val="yellow"/>
        </w:rPr>
        <w:t>њ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;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2.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-8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три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з</w:t>
      </w:r>
      <w:r w:rsidRPr="004D7226">
        <w:rPr>
          <w:sz w:val="22"/>
          <w:szCs w:val="22"/>
          <w:highlight w:val="yellow"/>
        </w:rPr>
        <w:t xml:space="preserve">а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пи</w:t>
      </w:r>
      <w:r w:rsidRPr="004D7226">
        <w:rPr>
          <w:spacing w:val="-5"/>
          <w:sz w:val="22"/>
          <w:szCs w:val="22"/>
          <w:highlight w:val="yellow"/>
        </w:rPr>
        <w:t>т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3"/>
          <w:sz w:val="22"/>
          <w:szCs w:val="22"/>
          <w:highlight w:val="yellow"/>
        </w:rPr>
        <w:t>в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1"/>
          <w:sz w:val="22"/>
          <w:szCs w:val="22"/>
          <w:highlight w:val="yellow"/>
        </w:rPr>
        <w:t>њ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4"/>
          <w:sz w:val="22"/>
          <w:szCs w:val="22"/>
          <w:highlight w:val="yellow"/>
        </w:rPr>
        <w:t>т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>а и</w:t>
      </w:r>
      <w:r w:rsidRPr="004D7226">
        <w:rPr>
          <w:spacing w:val="-5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ц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2"/>
          <w:sz w:val="22"/>
          <w:szCs w:val="22"/>
          <w:highlight w:val="yellow"/>
        </w:rPr>
        <w:t>ни</w:t>
      </w:r>
      <w:r w:rsidRPr="004D7226">
        <w:rPr>
          <w:sz w:val="22"/>
          <w:szCs w:val="22"/>
          <w:highlight w:val="yellow"/>
        </w:rPr>
        <w:t>х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 xml:space="preserve">а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>з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ни</w:t>
      </w:r>
      <w:r w:rsidRPr="004D7226">
        <w:rPr>
          <w:spacing w:val="-4"/>
          <w:sz w:val="22"/>
          <w:szCs w:val="22"/>
          <w:highlight w:val="yellow"/>
        </w:rPr>
        <w:t>ј</w:t>
      </w:r>
      <w:r w:rsidRPr="004D7226">
        <w:rPr>
          <w:sz w:val="22"/>
          <w:szCs w:val="22"/>
          <w:highlight w:val="yellow"/>
        </w:rPr>
        <w:t>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ин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рт</w:t>
      </w:r>
      <w:r w:rsidRPr="004D7226">
        <w:rPr>
          <w:spacing w:val="1"/>
          <w:sz w:val="22"/>
          <w:szCs w:val="22"/>
          <w:highlight w:val="yellow"/>
        </w:rPr>
        <w:t>н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г,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6"/>
          <w:sz w:val="22"/>
          <w:szCs w:val="22"/>
          <w:highlight w:val="yellow"/>
        </w:rPr>
        <w:t>н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г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 xml:space="preserve">ли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г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1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7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>а</w:t>
      </w:r>
    </w:p>
    <w:p w:rsidR="00391828" w:rsidRPr="004D7226" w:rsidRDefault="00391828">
      <w:pPr>
        <w:spacing w:before="3" w:line="160" w:lineRule="exact"/>
        <w:rPr>
          <w:sz w:val="16"/>
          <w:szCs w:val="16"/>
          <w:highlight w:val="yellow"/>
        </w:rPr>
      </w:pPr>
    </w:p>
    <w:p w:rsidR="00391828" w:rsidRPr="004D7226" w:rsidRDefault="00EA1F4D">
      <w:pPr>
        <w:spacing w:line="234" w:lineRule="auto"/>
        <w:ind w:left="116" w:right="584"/>
        <w:rPr>
          <w:sz w:val="22"/>
          <w:szCs w:val="22"/>
          <w:highlight w:val="yellow"/>
        </w:rPr>
      </w:pPr>
      <w:r w:rsidRPr="004D7226">
        <w:rPr>
          <w:sz w:val="22"/>
          <w:szCs w:val="22"/>
          <w:highlight w:val="yellow"/>
        </w:rPr>
        <w:t>У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-3"/>
          <w:sz w:val="22"/>
          <w:szCs w:val="22"/>
          <w:highlight w:val="yellow"/>
        </w:rPr>
        <w:t>ц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љ</w:t>
      </w:r>
      <w:r w:rsidRPr="004D7226">
        <w:rPr>
          <w:sz w:val="22"/>
          <w:szCs w:val="22"/>
          <w:highlight w:val="yellow"/>
        </w:rPr>
        <w:t>у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6"/>
          <w:sz w:val="22"/>
          <w:szCs w:val="22"/>
          <w:highlight w:val="yellow"/>
        </w:rPr>
        <w:t>п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2"/>
          <w:sz w:val="22"/>
          <w:szCs w:val="22"/>
          <w:highlight w:val="yellow"/>
        </w:rPr>
        <w:t>ш</w:t>
      </w:r>
      <w:r w:rsidRPr="004D7226">
        <w:rPr>
          <w:sz w:val="22"/>
          <w:szCs w:val="22"/>
          <w:highlight w:val="yellow"/>
        </w:rPr>
        <w:t>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а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5"/>
          <w:sz w:val="22"/>
          <w:szCs w:val="22"/>
          <w:highlight w:val="yellow"/>
        </w:rPr>
        <w:t>л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1"/>
          <w:sz w:val="22"/>
          <w:szCs w:val="22"/>
          <w:highlight w:val="yellow"/>
        </w:rPr>
        <w:t>з</w:t>
      </w:r>
      <w:r w:rsidRPr="004D7226">
        <w:rPr>
          <w:sz w:val="22"/>
          <w:szCs w:val="22"/>
          <w:highlight w:val="yellow"/>
        </w:rPr>
        <w:t>у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3"/>
          <w:sz w:val="22"/>
          <w:szCs w:val="22"/>
          <w:highlight w:val="yellow"/>
        </w:rPr>
        <w:t>„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ц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6"/>
          <w:sz w:val="22"/>
          <w:szCs w:val="22"/>
          <w:highlight w:val="yellow"/>
        </w:rPr>
        <w:t>н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3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–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proofErr w:type="gramStart"/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1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>“ и</w:t>
      </w:r>
      <w:proofErr w:type="gramEnd"/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пи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-5"/>
          <w:sz w:val="22"/>
          <w:szCs w:val="22"/>
          <w:highlight w:val="yellow"/>
        </w:rPr>
        <w:t>у</w:t>
      </w:r>
      <w:r w:rsidRPr="004D7226">
        <w:rPr>
          <w:spacing w:val="1"/>
          <w:sz w:val="22"/>
          <w:szCs w:val="22"/>
          <w:highlight w:val="yellow"/>
        </w:rPr>
        <w:t>ј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5"/>
          <w:sz w:val="22"/>
          <w:szCs w:val="22"/>
          <w:highlight w:val="yellow"/>
        </w:rPr>
        <w:t>л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3"/>
          <w:sz w:val="22"/>
          <w:szCs w:val="22"/>
          <w:highlight w:val="yellow"/>
        </w:rPr>
        <w:t>д</w:t>
      </w:r>
      <w:r w:rsidRPr="004D7226">
        <w:rPr>
          <w:spacing w:val="-2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ће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-8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4"/>
          <w:sz w:val="22"/>
          <w:szCs w:val="22"/>
          <w:highlight w:val="yellow"/>
        </w:rPr>
        <w:t>р</w:t>
      </w:r>
      <w:r w:rsidRPr="004D7226">
        <w:rPr>
          <w:spacing w:val="-2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 xml:space="preserve">: </w:t>
      </w:r>
      <w:r w:rsidRPr="004D7226">
        <w:rPr>
          <w:position w:val="2"/>
          <w:sz w:val="22"/>
          <w:szCs w:val="22"/>
          <w:highlight w:val="yellow"/>
        </w:rPr>
        <w:t>, р</w:t>
      </w:r>
      <w:r w:rsidRPr="004D7226">
        <w:rPr>
          <w:spacing w:val="-1"/>
          <w:position w:val="2"/>
          <w:sz w:val="22"/>
          <w:szCs w:val="22"/>
          <w:highlight w:val="yellow"/>
        </w:rPr>
        <w:t>Н</w:t>
      </w:r>
      <w:r w:rsidRPr="004D7226">
        <w:rPr>
          <w:position w:val="2"/>
          <w:sz w:val="22"/>
          <w:szCs w:val="22"/>
          <w:highlight w:val="yellow"/>
        </w:rPr>
        <w:t xml:space="preserve">, </w:t>
      </w:r>
      <w:r w:rsidR="00147D68" w:rsidRPr="004D7226">
        <w:rPr>
          <w:spacing w:val="-1"/>
          <w:position w:val="2"/>
          <w:sz w:val="22"/>
          <w:szCs w:val="22"/>
          <w:highlight w:val="yellow"/>
          <w:lang w:val="sr-Cyrl-RS"/>
        </w:rPr>
        <w:t>електропроводљивост</w:t>
      </w:r>
      <w:r w:rsidRPr="004D7226">
        <w:rPr>
          <w:position w:val="2"/>
          <w:sz w:val="22"/>
          <w:szCs w:val="22"/>
          <w:highlight w:val="yellow"/>
        </w:rPr>
        <w:t>,</w:t>
      </w:r>
      <w:r w:rsidRPr="004D7226">
        <w:rPr>
          <w:spacing w:val="-1"/>
          <w:position w:val="2"/>
          <w:sz w:val="22"/>
          <w:szCs w:val="22"/>
          <w:highlight w:val="yellow"/>
        </w:rPr>
        <w:t xml:space="preserve"> </w:t>
      </w:r>
      <w:r w:rsidR="00147D68" w:rsidRPr="004D7226">
        <w:rPr>
          <w:spacing w:val="-1"/>
          <w:position w:val="2"/>
          <w:sz w:val="22"/>
          <w:szCs w:val="22"/>
          <w:highlight w:val="yellow"/>
          <w:lang w:val="sr-Cyrl-RS"/>
        </w:rPr>
        <w:t>укупан органски угљеник, BTEX ,</w:t>
      </w:r>
      <w:r w:rsidR="00147D68" w:rsidRPr="004D7226">
        <w:rPr>
          <w:highlight w:val="yellow"/>
        </w:rPr>
        <w:t xml:space="preserve"> </w:t>
      </w:r>
      <w:r w:rsidR="00147D68" w:rsidRPr="004D7226">
        <w:rPr>
          <w:spacing w:val="-1"/>
          <w:position w:val="2"/>
          <w:sz w:val="22"/>
          <w:szCs w:val="22"/>
          <w:highlight w:val="yellow"/>
          <w:lang w:val="sr-Cyrl-RS"/>
        </w:rPr>
        <w:t>PCBs,</w:t>
      </w:r>
      <w:r w:rsidR="00147D68" w:rsidRPr="004D7226">
        <w:rPr>
          <w:highlight w:val="yellow"/>
        </w:rPr>
        <w:t xml:space="preserve"> </w:t>
      </w:r>
      <w:r w:rsidR="00147D68" w:rsidRPr="004D7226">
        <w:rPr>
          <w:spacing w:val="-1"/>
          <w:position w:val="2"/>
          <w:sz w:val="22"/>
          <w:szCs w:val="22"/>
          <w:highlight w:val="yellow"/>
          <w:lang w:val="sr-Cyrl-RS"/>
        </w:rPr>
        <w:t xml:space="preserve">PAHs, минерална уља, нитрити, цијаниди,  </w:t>
      </w:r>
      <w:r w:rsidRPr="004D7226">
        <w:rPr>
          <w:spacing w:val="-2"/>
          <w:position w:val="2"/>
          <w:sz w:val="22"/>
          <w:szCs w:val="22"/>
          <w:highlight w:val="yellow"/>
        </w:rPr>
        <w:t>а</w:t>
      </w:r>
      <w:r w:rsidRPr="004D7226">
        <w:rPr>
          <w:spacing w:val="2"/>
          <w:position w:val="2"/>
          <w:sz w:val="22"/>
          <w:szCs w:val="22"/>
          <w:highlight w:val="yellow"/>
        </w:rPr>
        <w:t>н</w:t>
      </w:r>
      <w:r w:rsidRPr="004D7226">
        <w:rPr>
          <w:position w:val="2"/>
          <w:sz w:val="22"/>
          <w:szCs w:val="22"/>
          <w:highlight w:val="yellow"/>
        </w:rPr>
        <w:t>т</w:t>
      </w:r>
      <w:r w:rsidRPr="004D7226">
        <w:rPr>
          <w:spacing w:val="1"/>
          <w:position w:val="2"/>
          <w:sz w:val="22"/>
          <w:szCs w:val="22"/>
          <w:highlight w:val="yellow"/>
        </w:rPr>
        <w:t>и</w:t>
      </w:r>
      <w:r w:rsidRPr="004D7226">
        <w:rPr>
          <w:position w:val="2"/>
          <w:sz w:val="22"/>
          <w:szCs w:val="22"/>
          <w:highlight w:val="yellow"/>
        </w:rPr>
        <w:t>м</w:t>
      </w:r>
      <w:r w:rsidRPr="004D7226">
        <w:rPr>
          <w:spacing w:val="-5"/>
          <w:position w:val="2"/>
          <w:sz w:val="22"/>
          <w:szCs w:val="22"/>
          <w:highlight w:val="yellow"/>
        </w:rPr>
        <w:t>о</w:t>
      </w:r>
      <w:r w:rsidRPr="004D7226">
        <w:rPr>
          <w:position w:val="2"/>
          <w:sz w:val="22"/>
          <w:szCs w:val="22"/>
          <w:highlight w:val="yellow"/>
        </w:rPr>
        <w:t xml:space="preserve">н </w:t>
      </w:r>
      <w:r w:rsidRPr="004D7226">
        <w:rPr>
          <w:spacing w:val="2"/>
          <w:position w:val="2"/>
          <w:sz w:val="22"/>
          <w:szCs w:val="22"/>
          <w:highlight w:val="yellow"/>
        </w:rPr>
        <w:t>S</w:t>
      </w:r>
      <w:r w:rsidRPr="004D7226">
        <w:rPr>
          <w:position w:val="2"/>
          <w:sz w:val="22"/>
          <w:szCs w:val="22"/>
          <w:highlight w:val="yellow"/>
        </w:rPr>
        <w:t xml:space="preserve">b, </w:t>
      </w:r>
      <w:r w:rsidRPr="004D7226">
        <w:rPr>
          <w:spacing w:val="-2"/>
          <w:position w:val="2"/>
          <w:sz w:val="22"/>
          <w:szCs w:val="22"/>
          <w:highlight w:val="yellow"/>
        </w:rPr>
        <w:t>а</w:t>
      </w:r>
      <w:r w:rsidRPr="004D7226">
        <w:rPr>
          <w:position w:val="2"/>
          <w:sz w:val="22"/>
          <w:szCs w:val="22"/>
          <w:highlight w:val="yellow"/>
        </w:rPr>
        <w:t>р</w:t>
      </w:r>
      <w:r w:rsidRPr="004D7226">
        <w:rPr>
          <w:spacing w:val="-2"/>
          <w:position w:val="2"/>
          <w:sz w:val="22"/>
          <w:szCs w:val="22"/>
          <w:highlight w:val="yellow"/>
        </w:rPr>
        <w:t>с</w:t>
      </w:r>
      <w:r w:rsidRPr="004D7226">
        <w:rPr>
          <w:spacing w:val="-7"/>
          <w:position w:val="2"/>
          <w:sz w:val="22"/>
          <w:szCs w:val="22"/>
          <w:highlight w:val="yellow"/>
        </w:rPr>
        <w:t>е</w:t>
      </w:r>
      <w:r w:rsidRPr="004D7226">
        <w:rPr>
          <w:position w:val="2"/>
          <w:sz w:val="22"/>
          <w:szCs w:val="22"/>
          <w:highlight w:val="yellow"/>
        </w:rPr>
        <w:t>н</w:t>
      </w:r>
      <w:r w:rsidRPr="004D7226">
        <w:rPr>
          <w:spacing w:val="5"/>
          <w:position w:val="2"/>
          <w:sz w:val="22"/>
          <w:szCs w:val="22"/>
          <w:highlight w:val="yellow"/>
        </w:rPr>
        <w:t xml:space="preserve"> </w:t>
      </w:r>
      <w:r w:rsidRPr="004D7226">
        <w:rPr>
          <w:spacing w:val="-6"/>
          <w:position w:val="2"/>
          <w:sz w:val="22"/>
          <w:szCs w:val="22"/>
          <w:highlight w:val="yellow"/>
        </w:rPr>
        <w:t>A</w:t>
      </w:r>
      <w:r w:rsidRPr="004D7226">
        <w:rPr>
          <w:spacing w:val="1"/>
          <w:position w:val="2"/>
          <w:sz w:val="22"/>
          <w:szCs w:val="22"/>
          <w:highlight w:val="yellow"/>
        </w:rPr>
        <w:t>s</w:t>
      </w:r>
      <w:r w:rsidRPr="004D7226">
        <w:rPr>
          <w:position w:val="2"/>
          <w:sz w:val="22"/>
          <w:szCs w:val="22"/>
          <w:highlight w:val="yellow"/>
        </w:rPr>
        <w:t>,</w:t>
      </w:r>
      <w:r w:rsidRPr="004D7226">
        <w:rPr>
          <w:spacing w:val="5"/>
          <w:position w:val="2"/>
          <w:sz w:val="22"/>
          <w:szCs w:val="22"/>
          <w:highlight w:val="yellow"/>
        </w:rPr>
        <w:t xml:space="preserve"> </w:t>
      </w:r>
      <w:r w:rsidRPr="004D7226">
        <w:rPr>
          <w:spacing w:val="-2"/>
          <w:position w:val="2"/>
          <w:sz w:val="22"/>
          <w:szCs w:val="22"/>
          <w:highlight w:val="yellow"/>
        </w:rPr>
        <w:t>б</w:t>
      </w:r>
      <w:r w:rsidRPr="004D7226">
        <w:rPr>
          <w:spacing w:val="3"/>
          <w:position w:val="2"/>
          <w:sz w:val="22"/>
          <w:szCs w:val="22"/>
          <w:highlight w:val="yellow"/>
        </w:rPr>
        <w:t>а</w:t>
      </w:r>
      <w:r w:rsidRPr="004D7226">
        <w:rPr>
          <w:spacing w:val="-2"/>
          <w:position w:val="2"/>
          <w:sz w:val="22"/>
          <w:szCs w:val="22"/>
          <w:highlight w:val="yellow"/>
        </w:rPr>
        <w:t>к</w:t>
      </w:r>
      <w:r w:rsidRPr="004D7226">
        <w:rPr>
          <w:spacing w:val="3"/>
          <w:position w:val="2"/>
          <w:sz w:val="22"/>
          <w:szCs w:val="22"/>
          <w:highlight w:val="yellow"/>
        </w:rPr>
        <w:t>а</w:t>
      </w:r>
      <w:r w:rsidRPr="004D7226">
        <w:rPr>
          <w:position w:val="2"/>
          <w:sz w:val="22"/>
          <w:szCs w:val="22"/>
          <w:highlight w:val="yellow"/>
        </w:rPr>
        <w:t>р</w:t>
      </w:r>
      <w:r w:rsidRPr="004D7226">
        <w:rPr>
          <w:spacing w:val="-1"/>
          <w:position w:val="2"/>
          <w:sz w:val="22"/>
          <w:szCs w:val="22"/>
          <w:highlight w:val="yellow"/>
        </w:rPr>
        <w:t xml:space="preserve"> </w:t>
      </w:r>
      <w:r w:rsidRPr="004D7226">
        <w:rPr>
          <w:spacing w:val="2"/>
          <w:position w:val="2"/>
          <w:sz w:val="22"/>
          <w:szCs w:val="22"/>
          <w:highlight w:val="yellow"/>
        </w:rPr>
        <w:t>C</w:t>
      </w:r>
      <w:r w:rsidRPr="004D7226">
        <w:rPr>
          <w:spacing w:val="-5"/>
          <w:position w:val="2"/>
          <w:sz w:val="22"/>
          <w:szCs w:val="22"/>
          <w:highlight w:val="yellow"/>
        </w:rPr>
        <w:t>u</w:t>
      </w:r>
      <w:r w:rsidRPr="004D7226">
        <w:rPr>
          <w:position w:val="2"/>
          <w:sz w:val="22"/>
          <w:szCs w:val="22"/>
          <w:highlight w:val="yellow"/>
        </w:rPr>
        <w:t>,</w:t>
      </w:r>
      <w:r w:rsidRPr="004D7226">
        <w:rPr>
          <w:spacing w:val="5"/>
          <w:position w:val="2"/>
          <w:sz w:val="22"/>
          <w:szCs w:val="22"/>
          <w:highlight w:val="yellow"/>
        </w:rPr>
        <w:t xml:space="preserve"> </w:t>
      </w:r>
      <w:r w:rsidRPr="004D7226">
        <w:rPr>
          <w:spacing w:val="-7"/>
          <w:position w:val="2"/>
          <w:sz w:val="22"/>
          <w:szCs w:val="22"/>
          <w:highlight w:val="yellow"/>
        </w:rPr>
        <w:t>б</w:t>
      </w:r>
      <w:r w:rsidRPr="004D7226">
        <w:rPr>
          <w:spacing w:val="3"/>
          <w:position w:val="2"/>
          <w:sz w:val="22"/>
          <w:szCs w:val="22"/>
          <w:highlight w:val="yellow"/>
        </w:rPr>
        <w:t>а</w:t>
      </w:r>
      <w:r w:rsidRPr="004D7226">
        <w:rPr>
          <w:position w:val="2"/>
          <w:sz w:val="22"/>
          <w:szCs w:val="22"/>
          <w:highlight w:val="yellow"/>
        </w:rPr>
        <w:t>р</w:t>
      </w:r>
      <w:r w:rsidRPr="004D7226">
        <w:rPr>
          <w:spacing w:val="2"/>
          <w:position w:val="2"/>
          <w:sz w:val="22"/>
          <w:szCs w:val="22"/>
          <w:highlight w:val="yellow"/>
        </w:rPr>
        <w:t>и</w:t>
      </w:r>
      <w:r w:rsidRPr="004D7226">
        <w:rPr>
          <w:spacing w:val="-4"/>
          <w:position w:val="2"/>
          <w:sz w:val="22"/>
          <w:szCs w:val="22"/>
          <w:highlight w:val="yellow"/>
        </w:rPr>
        <w:t>ј</w:t>
      </w:r>
      <w:r w:rsidRPr="004D7226">
        <w:rPr>
          <w:spacing w:val="-5"/>
          <w:position w:val="2"/>
          <w:sz w:val="22"/>
          <w:szCs w:val="22"/>
          <w:highlight w:val="yellow"/>
        </w:rPr>
        <w:t>у</w:t>
      </w:r>
      <w:r w:rsidRPr="004D7226">
        <w:rPr>
          <w:position w:val="2"/>
          <w:sz w:val="22"/>
          <w:szCs w:val="22"/>
          <w:highlight w:val="yellow"/>
        </w:rPr>
        <w:t>м</w:t>
      </w:r>
      <w:r w:rsidRPr="004D7226">
        <w:rPr>
          <w:spacing w:val="4"/>
          <w:position w:val="2"/>
          <w:sz w:val="22"/>
          <w:szCs w:val="22"/>
          <w:highlight w:val="yellow"/>
        </w:rPr>
        <w:t xml:space="preserve"> </w:t>
      </w:r>
      <w:r w:rsidRPr="004D7226">
        <w:rPr>
          <w:spacing w:val="-3"/>
          <w:position w:val="2"/>
          <w:sz w:val="22"/>
          <w:szCs w:val="22"/>
          <w:highlight w:val="yellow"/>
        </w:rPr>
        <w:t>B</w:t>
      </w:r>
      <w:r w:rsidRPr="004D7226">
        <w:rPr>
          <w:spacing w:val="3"/>
          <w:position w:val="2"/>
          <w:sz w:val="22"/>
          <w:szCs w:val="22"/>
          <w:highlight w:val="yellow"/>
        </w:rPr>
        <w:t>a</w:t>
      </w:r>
      <w:r w:rsidRPr="004D7226">
        <w:rPr>
          <w:position w:val="2"/>
          <w:sz w:val="22"/>
          <w:szCs w:val="22"/>
          <w:highlight w:val="yellow"/>
        </w:rPr>
        <w:t xml:space="preserve">, </w:t>
      </w:r>
      <w:r w:rsidRPr="004D7226">
        <w:rPr>
          <w:spacing w:val="1"/>
          <w:position w:val="2"/>
          <w:sz w:val="22"/>
          <w:szCs w:val="22"/>
          <w:highlight w:val="yellow"/>
        </w:rPr>
        <w:t>ж</w:t>
      </w:r>
      <w:r w:rsidRPr="004D7226">
        <w:rPr>
          <w:spacing w:val="2"/>
          <w:position w:val="2"/>
          <w:sz w:val="22"/>
          <w:szCs w:val="22"/>
          <w:highlight w:val="yellow"/>
        </w:rPr>
        <w:t>и</w:t>
      </w:r>
      <w:r w:rsidRPr="004D7226">
        <w:rPr>
          <w:spacing w:val="-3"/>
          <w:position w:val="2"/>
          <w:sz w:val="22"/>
          <w:szCs w:val="22"/>
          <w:highlight w:val="yellow"/>
        </w:rPr>
        <w:t>в</w:t>
      </w:r>
      <w:r w:rsidRPr="004D7226">
        <w:rPr>
          <w:position w:val="2"/>
          <w:sz w:val="22"/>
          <w:szCs w:val="22"/>
          <w:highlight w:val="yellow"/>
        </w:rPr>
        <w:t>а</w:t>
      </w:r>
      <w:r w:rsidRPr="004D7226">
        <w:rPr>
          <w:spacing w:val="2"/>
          <w:position w:val="2"/>
          <w:sz w:val="22"/>
          <w:szCs w:val="22"/>
          <w:highlight w:val="yellow"/>
        </w:rPr>
        <w:t xml:space="preserve"> </w:t>
      </w:r>
      <w:r w:rsidRPr="004D7226">
        <w:rPr>
          <w:spacing w:val="-1"/>
          <w:position w:val="2"/>
          <w:sz w:val="22"/>
          <w:szCs w:val="22"/>
          <w:highlight w:val="yellow"/>
        </w:rPr>
        <w:t>H</w:t>
      </w:r>
      <w:r w:rsidRPr="004D7226">
        <w:rPr>
          <w:spacing w:val="-5"/>
          <w:position w:val="2"/>
          <w:sz w:val="22"/>
          <w:szCs w:val="22"/>
          <w:highlight w:val="yellow"/>
        </w:rPr>
        <w:t>g</w:t>
      </w:r>
      <w:r w:rsidRPr="004D7226">
        <w:rPr>
          <w:position w:val="2"/>
          <w:sz w:val="22"/>
          <w:szCs w:val="22"/>
          <w:highlight w:val="yellow"/>
        </w:rPr>
        <w:t>,</w:t>
      </w:r>
      <w:r w:rsidRPr="004D7226">
        <w:rPr>
          <w:spacing w:val="5"/>
          <w:position w:val="2"/>
          <w:sz w:val="22"/>
          <w:szCs w:val="22"/>
          <w:highlight w:val="yellow"/>
        </w:rPr>
        <w:t xml:space="preserve"> </w:t>
      </w:r>
      <w:r w:rsidRPr="004D7226">
        <w:rPr>
          <w:spacing w:val="-2"/>
          <w:position w:val="2"/>
          <w:sz w:val="22"/>
          <w:szCs w:val="22"/>
          <w:highlight w:val="yellow"/>
        </w:rPr>
        <w:t>к</w:t>
      </w:r>
      <w:r w:rsidRPr="004D7226">
        <w:rPr>
          <w:spacing w:val="3"/>
          <w:position w:val="2"/>
          <w:sz w:val="22"/>
          <w:szCs w:val="22"/>
          <w:highlight w:val="yellow"/>
        </w:rPr>
        <w:t>а</w:t>
      </w:r>
      <w:r w:rsidRPr="004D7226">
        <w:rPr>
          <w:spacing w:val="-2"/>
          <w:position w:val="2"/>
          <w:sz w:val="22"/>
          <w:szCs w:val="22"/>
          <w:highlight w:val="yellow"/>
        </w:rPr>
        <w:t>д</w:t>
      </w:r>
      <w:r w:rsidRPr="004D7226">
        <w:rPr>
          <w:position w:val="2"/>
          <w:sz w:val="22"/>
          <w:szCs w:val="22"/>
          <w:highlight w:val="yellow"/>
        </w:rPr>
        <w:t>м</w:t>
      </w:r>
      <w:r w:rsidRPr="004D7226">
        <w:rPr>
          <w:spacing w:val="1"/>
          <w:position w:val="2"/>
          <w:sz w:val="22"/>
          <w:szCs w:val="22"/>
          <w:highlight w:val="yellow"/>
        </w:rPr>
        <w:t>и</w:t>
      </w:r>
      <w:r w:rsidRPr="004D7226">
        <w:rPr>
          <w:spacing w:val="-4"/>
          <w:position w:val="2"/>
          <w:sz w:val="22"/>
          <w:szCs w:val="22"/>
          <w:highlight w:val="yellow"/>
        </w:rPr>
        <w:t>ј</w:t>
      </w:r>
      <w:r w:rsidRPr="004D7226">
        <w:rPr>
          <w:spacing w:val="-5"/>
          <w:position w:val="2"/>
          <w:sz w:val="22"/>
          <w:szCs w:val="22"/>
          <w:highlight w:val="yellow"/>
        </w:rPr>
        <w:t>у</w:t>
      </w:r>
      <w:r w:rsidRPr="004D7226">
        <w:rPr>
          <w:position w:val="2"/>
          <w:sz w:val="22"/>
          <w:szCs w:val="22"/>
          <w:highlight w:val="yellow"/>
        </w:rPr>
        <w:t xml:space="preserve">м </w:t>
      </w:r>
      <w:r w:rsidRPr="004D7226">
        <w:rPr>
          <w:spacing w:val="2"/>
          <w:sz w:val="22"/>
          <w:szCs w:val="22"/>
          <w:highlight w:val="yellow"/>
        </w:rPr>
        <w:t>C</w:t>
      </w:r>
      <w:r w:rsidRPr="004D7226">
        <w:rPr>
          <w:spacing w:val="-5"/>
          <w:sz w:val="22"/>
          <w:szCs w:val="22"/>
          <w:highlight w:val="yellow"/>
        </w:rPr>
        <w:t>d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б</w:t>
      </w:r>
      <w:r w:rsidRPr="004D7226">
        <w:rPr>
          <w:spacing w:val="3"/>
          <w:sz w:val="22"/>
          <w:szCs w:val="22"/>
          <w:highlight w:val="yellow"/>
        </w:rPr>
        <w:t>д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н</w:t>
      </w:r>
      <w:r w:rsidRPr="004D7226">
        <w:rPr>
          <w:spacing w:val="6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M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3"/>
          <w:sz w:val="22"/>
          <w:szCs w:val="22"/>
          <w:highlight w:val="yellow"/>
        </w:rPr>
        <w:t>н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к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-1"/>
          <w:sz w:val="22"/>
          <w:szCs w:val="22"/>
          <w:highlight w:val="yellow"/>
        </w:rPr>
        <w:t xml:space="preserve"> N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z w:val="22"/>
          <w:szCs w:val="22"/>
          <w:highlight w:val="yellow"/>
        </w:rPr>
        <w:t>о</w:t>
      </w:r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P</w:t>
      </w:r>
      <w:r w:rsidRPr="004D7226">
        <w:rPr>
          <w:sz w:val="22"/>
          <w:szCs w:val="22"/>
          <w:highlight w:val="yellow"/>
        </w:rPr>
        <w:t>b,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5"/>
          <w:sz w:val="22"/>
          <w:szCs w:val="22"/>
          <w:highlight w:val="yellow"/>
        </w:rPr>
        <w:t>л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н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S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хр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м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-3"/>
          <w:sz w:val="22"/>
          <w:szCs w:val="22"/>
          <w:highlight w:val="yellow"/>
        </w:rPr>
        <w:t>C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z w:val="22"/>
          <w:szCs w:val="22"/>
          <w:highlight w:val="yellow"/>
        </w:rPr>
        <w:t xml:space="preserve">, </w:t>
      </w:r>
      <w:r w:rsidRPr="004D7226">
        <w:rPr>
          <w:spacing w:val="-3"/>
          <w:sz w:val="22"/>
          <w:szCs w:val="22"/>
          <w:highlight w:val="yellow"/>
        </w:rPr>
        <w:t>ц</w:t>
      </w:r>
      <w:r w:rsidRPr="004D7226">
        <w:rPr>
          <w:spacing w:val="2"/>
          <w:sz w:val="22"/>
          <w:szCs w:val="22"/>
          <w:highlight w:val="yellow"/>
        </w:rPr>
        <w:t>ин</w:t>
      </w:r>
      <w:r w:rsidRPr="004D7226">
        <w:rPr>
          <w:sz w:val="22"/>
          <w:szCs w:val="22"/>
          <w:highlight w:val="yellow"/>
        </w:rPr>
        <w:t>к</w:t>
      </w:r>
      <w:r w:rsidRPr="004D7226">
        <w:rPr>
          <w:spacing w:val="-3"/>
          <w:sz w:val="22"/>
          <w:szCs w:val="22"/>
          <w:highlight w:val="yellow"/>
        </w:rPr>
        <w:t xml:space="preserve"> </w:t>
      </w:r>
      <w:r w:rsidRPr="004D7226">
        <w:rPr>
          <w:spacing w:val="-1"/>
          <w:sz w:val="22"/>
          <w:szCs w:val="22"/>
          <w:highlight w:val="yellow"/>
        </w:rPr>
        <w:t>Z</w:t>
      </w:r>
      <w:r w:rsidRPr="004D7226">
        <w:rPr>
          <w:spacing w:val="-4"/>
          <w:sz w:val="22"/>
          <w:szCs w:val="22"/>
          <w:highlight w:val="yellow"/>
        </w:rPr>
        <w:t>n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3"/>
          <w:sz w:val="22"/>
          <w:szCs w:val="22"/>
          <w:highlight w:val="yellow"/>
        </w:rPr>
        <w:t>и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3"/>
          <w:sz w:val="22"/>
          <w:szCs w:val="22"/>
          <w:highlight w:val="yellow"/>
        </w:rPr>
        <w:t>к</w:t>
      </w:r>
      <w:r w:rsidRPr="004D7226">
        <w:rPr>
          <w:sz w:val="22"/>
          <w:szCs w:val="22"/>
          <w:highlight w:val="yellow"/>
        </w:rPr>
        <w:t xml:space="preserve">с </w:t>
      </w:r>
      <w:r w:rsidRPr="004D7226">
        <w:rPr>
          <w:spacing w:val="1"/>
          <w:sz w:val="22"/>
          <w:szCs w:val="22"/>
          <w:highlight w:val="yellow"/>
        </w:rPr>
        <w:t>ф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6"/>
          <w:sz w:val="22"/>
          <w:szCs w:val="22"/>
          <w:highlight w:val="yellow"/>
        </w:rPr>
        <w:t>н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2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2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 xml:space="preserve">к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1"/>
          <w:sz w:val="22"/>
          <w:szCs w:val="22"/>
          <w:highlight w:val="yellow"/>
        </w:rPr>
        <w:t>њ</w:t>
      </w:r>
      <w:r w:rsidRPr="004D7226">
        <w:rPr>
          <w:sz w:val="22"/>
          <w:szCs w:val="22"/>
          <w:highlight w:val="yellow"/>
        </w:rPr>
        <w:t xml:space="preserve">а 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z w:val="22"/>
          <w:szCs w:val="22"/>
          <w:highlight w:val="yellow"/>
        </w:rPr>
        <w:t>а 10</w:t>
      </w:r>
      <w:r w:rsidRPr="004D7226">
        <w:rPr>
          <w:spacing w:val="2"/>
          <w:sz w:val="22"/>
          <w:szCs w:val="22"/>
          <w:highlight w:val="yellow"/>
        </w:rPr>
        <w:t>5</w:t>
      </w:r>
      <w:r w:rsidRPr="004D7226">
        <w:rPr>
          <w:spacing w:val="-2"/>
          <w:position w:val="9"/>
          <w:sz w:val="14"/>
          <w:szCs w:val="14"/>
          <w:highlight w:val="yellow"/>
        </w:rPr>
        <w:t>о</w:t>
      </w:r>
      <w:r w:rsidRPr="004D7226">
        <w:rPr>
          <w:sz w:val="22"/>
          <w:szCs w:val="22"/>
          <w:highlight w:val="yellow"/>
        </w:rPr>
        <w:t>С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(</w:t>
      </w:r>
      <w:r w:rsidRPr="004D7226">
        <w:rPr>
          <w:spacing w:val="4"/>
          <w:sz w:val="22"/>
          <w:szCs w:val="22"/>
          <w:highlight w:val="yellow"/>
        </w:rPr>
        <w:t>T</w:t>
      </w:r>
      <w:r w:rsidRPr="004D7226">
        <w:rPr>
          <w:spacing w:val="-6"/>
          <w:sz w:val="22"/>
          <w:szCs w:val="22"/>
          <w:highlight w:val="yellow"/>
        </w:rPr>
        <w:t>D</w:t>
      </w:r>
      <w:r w:rsidRPr="004D7226">
        <w:rPr>
          <w:spacing w:val="2"/>
          <w:sz w:val="22"/>
          <w:szCs w:val="22"/>
          <w:highlight w:val="yellow"/>
        </w:rPr>
        <w:t>S</w:t>
      </w:r>
      <w:r w:rsidRPr="004D7226">
        <w:rPr>
          <w:spacing w:val="-2"/>
          <w:sz w:val="22"/>
          <w:szCs w:val="22"/>
          <w:highlight w:val="yellow"/>
        </w:rPr>
        <w:t>)</w:t>
      </w:r>
      <w:r w:rsidRPr="004D7226">
        <w:rPr>
          <w:sz w:val="22"/>
          <w:szCs w:val="22"/>
          <w:highlight w:val="yellow"/>
        </w:rPr>
        <w:t>, р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z w:val="22"/>
          <w:szCs w:val="22"/>
          <w:highlight w:val="yellow"/>
        </w:rPr>
        <w:t>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рг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-2"/>
          <w:sz w:val="22"/>
          <w:szCs w:val="22"/>
          <w:highlight w:val="yellow"/>
        </w:rPr>
        <w:t>ск</w:t>
      </w:r>
      <w:r w:rsidRPr="004D7226">
        <w:rPr>
          <w:sz w:val="22"/>
          <w:szCs w:val="22"/>
          <w:highlight w:val="yellow"/>
        </w:rPr>
        <w:t>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у</w:t>
      </w:r>
      <w:r w:rsidRPr="004D7226">
        <w:rPr>
          <w:sz w:val="22"/>
          <w:szCs w:val="22"/>
          <w:highlight w:val="yellow"/>
        </w:rPr>
        <w:t>г</w:t>
      </w:r>
      <w:r w:rsidRPr="004D7226">
        <w:rPr>
          <w:spacing w:val="-2"/>
          <w:sz w:val="22"/>
          <w:szCs w:val="22"/>
          <w:highlight w:val="yellow"/>
        </w:rPr>
        <w:t>љ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2"/>
          <w:sz w:val="22"/>
          <w:szCs w:val="22"/>
          <w:highlight w:val="yellow"/>
        </w:rPr>
        <w:t>ни</w:t>
      </w:r>
      <w:r w:rsidRPr="004D7226">
        <w:rPr>
          <w:sz w:val="22"/>
          <w:szCs w:val="22"/>
          <w:highlight w:val="yellow"/>
        </w:rPr>
        <w:t>к</w:t>
      </w:r>
      <w:r w:rsidRPr="004D7226">
        <w:rPr>
          <w:spacing w:val="6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(</w:t>
      </w:r>
      <w:r w:rsidRPr="004D7226">
        <w:rPr>
          <w:spacing w:val="-1"/>
          <w:sz w:val="22"/>
          <w:szCs w:val="22"/>
          <w:highlight w:val="yellow"/>
        </w:rPr>
        <w:t>DO</w:t>
      </w:r>
      <w:r w:rsidRPr="004D7226">
        <w:rPr>
          <w:spacing w:val="2"/>
          <w:sz w:val="22"/>
          <w:szCs w:val="22"/>
          <w:highlight w:val="yellow"/>
        </w:rPr>
        <w:t>C</w:t>
      </w:r>
      <w:r w:rsidRPr="004D7226">
        <w:rPr>
          <w:spacing w:val="-2"/>
          <w:sz w:val="22"/>
          <w:szCs w:val="22"/>
          <w:highlight w:val="yellow"/>
        </w:rPr>
        <w:t>)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-5"/>
          <w:sz w:val="22"/>
          <w:szCs w:val="22"/>
          <w:highlight w:val="yellow"/>
        </w:rPr>
        <w:t>у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1"/>
          <w:sz w:val="22"/>
          <w:szCs w:val="22"/>
          <w:highlight w:val="yellow"/>
        </w:rPr>
        <w:t>ф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-3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хл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-3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 xml:space="preserve">, </w:t>
      </w:r>
      <w:r w:rsidRPr="004D7226">
        <w:rPr>
          <w:spacing w:val="1"/>
          <w:sz w:val="22"/>
          <w:szCs w:val="22"/>
          <w:highlight w:val="yellow"/>
        </w:rPr>
        <w:t>ф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-5"/>
          <w:sz w:val="22"/>
          <w:szCs w:val="22"/>
          <w:highlight w:val="yellow"/>
        </w:rPr>
        <w:t>уо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>.</w:t>
      </w:r>
    </w:p>
    <w:p w:rsidR="00391828" w:rsidRPr="004D7226" w:rsidRDefault="00391828">
      <w:pPr>
        <w:spacing w:before="1" w:line="160" w:lineRule="exact"/>
        <w:rPr>
          <w:sz w:val="16"/>
          <w:szCs w:val="16"/>
          <w:highlight w:val="yellow"/>
        </w:rPr>
      </w:pPr>
    </w:p>
    <w:p w:rsidR="00391828" w:rsidRPr="004D7226" w:rsidRDefault="00EA1F4D">
      <w:pPr>
        <w:ind w:left="116" w:right="670"/>
        <w:rPr>
          <w:sz w:val="22"/>
          <w:szCs w:val="22"/>
          <w:highlight w:val="yellow"/>
        </w:rPr>
      </w:pPr>
      <w:r w:rsidRPr="004D7226">
        <w:rPr>
          <w:spacing w:val="2"/>
          <w:sz w:val="22"/>
          <w:szCs w:val="22"/>
          <w:highlight w:val="yellow"/>
        </w:rPr>
        <w:t>Г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2"/>
          <w:sz w:val="22"/>
          <w:szCs w:val="22"/>
          <w:highlight w:val="yellow"/>
        </w:rPr>
        <w:t>а</w:t>
      </w:r>
      <w:r w:rsidRPr="004D7226">
        <w:rPr>
          <w:spacing w:val="2"/>
          <w:sz w:val="22"/>
          <w:szCs w:val="22"/>
          <w:highlight w:val="yellow"/>
        </w:rPr>
        <w:t>ни</w:t>
      </w:r>
      <w:r w:rsidRPr="004D7226">
        <w:rPr>
          <w:spacing w:val="-6"/>
          <w:sz w:val="22"/>
          <w:szCs w:val="22"/>
          <w:highlight w:val="yellow"/>
        </w:rPr>
        <w:t>ч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6"/>
          <w:sz w:val="22"/>
          <w:szCs w:val="22"/>
          <w:highlight w:val="yellow"/>
        </w:rPr>
        <w:t>н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ти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к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6"/>
          <w:sz w:val="22"/>
          <w:szCs w:val="22"/>
          <w:highlight w:val="yellow"/>
        </w:rPr>
        <w:t>ц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z w:val="22"/>
          <w:szCs w:val="22"/>
          <w:highlight w:val="yellow"/>
        </w:rPr>
        <w:t>тр</w:t>
      </w:r>
      <w:r w:rsidRPr="004D7226">
        <w:rPr>
          <w:spacing w:val="2"/>
          <w:sz w:val="22"/>
          <w:szCs w:val="22"/>
          <w:highlight w:val="yellow"/>
        </w:rPr>
        <w:t>аци</w:t>
      </w:r>
      <w:r w:rsidRPr="004D7226">
        <w:rPr>
          <w:spacing w:val="-4"/>
          <w:sz w:val="22"/>
          <w:szCs w:val="22"/>
          <w:highlight w:val="yellow"/>
        </w:rPr>
        <w:t>ј</w:t>
      </w:r>
      <w:r w:rsidRPr="004D7226">
        <w:rPr>
          <w:sz w:val="22"/>
          <w:szCs w:val="22"/>
          <w:highlight w:val="yellow"/>
        </w:rPr>
        <w:t>а у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ц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z w:val="22"/>
          <w:szCs w:val="22"/>
          <w:highlight w:val="yellow"/>
        </w:rPr>
        <w:t>ој</w:t>
      </w:r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pacing w:val="4"/>
          <w:sz w:val="22"/>
          <w:szCs w:val="22"/>
          <w:highlight w:val="yellow"/>
        </w:rPr>
        <w:t>т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4"/>
          <w:sz w:val="22"/>
          <w:szCs w:val="22"/>
          <w:highlight w:val="yellow"/>
        </w:rPr>
        <w:t>ч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ти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1"/>
          <w:sz w:val="22"/>
          <w:szCs w:val="22"/>
          <w:highlight w:val="yellow"/>
        </w:rPr>
        <w:t>з</w:t>
      </w:r>
      <w:r w:rsidRPr="004D7226">
        <w:rPr>
          <w:sz w:val="22"/>
          <w:szCs w:val="22"/>
          <w:highlight w:val="yellow"/>
        </w:rPr>
        <w:t>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ни</w:t>
      </w:r>
      <w:r w:rsidRPr="004D7226">
        <w:rPr>
          <w:spacing w:val="1"/>
          <w:sz w:val="22"/>
          <w:szCs w:val="22"/>
          <w:highlight w:val="yellow"/>
        </w:rPr>
        <w:t>ј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-2"/>
          <w:sz w:val="22"/>
          <w:szCs w:val="22"/>
          <w:highlight w:val="yellow"/>
        </w:rPr>
        <w:t>е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2"/>
          <w:sz w:val="22"/>
          <w:szCs w:val="22"/>
          <w:highlight w:val="yellow"/>
        </w:rPr>
        <w:t>н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г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1"/>
          <w:sz w:val="22"/>
          <w:szCs w:val="22"/>
          <w:highlight w:val="yellow"/>
        </w:rPr>
        <w:t>п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z w:val="22"/>
          <w:szCs w:val="22"/>
          <w:highlight w:val="yellow"/>
        </w:rPr>
        <w:t>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3"/>
          <w:sz w:val="22"/>
          <w:szCs w:val="22"/>
          <w:highlight w:val="yellow"/>
        </w:rPr>
        <w:t>в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2"/>
          <w:sz w:val="22"/>
          <w:szCs w:val="22"/>
          <w:highlight w:val="yellow"/>
        </w:rPr>
        <w:t>ш</w:t>
      </w:r>
      <w:r w:rsidRPr="004D7226">
        <w:rPr>
          <w:sz w:val="22"/>
          <w:szCs w:val="22"/>
          <w:highlight w:val="yellow"/>
        </w:rPr>
        <w:t xml:space="preserve">е </w:t>
      </w:r>
      <w:r w:rsidRPr="004D7226">
        <w:rPr>
          <w:spacing w:val="3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ма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4"/>
          <w:sz w:val="22"/>
          <w:szCs w:val="22"/>
          <w:highlight w:val="yellow"/>
        </w:rPr>
        <w:t>т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>ма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1"/>
          <w:sz w:val="22"/>
          <w:szCs w:val="22"/>
          <w:highlight w:val="yellow"/>
        </w:rPr>
        <w:t>з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-5"/>
          <w:sz w:val="22"/>
          <w:szCs w:val="22"/>
          <w:highlight w:val="yellow"/>
        </w:rPr>
        <w:t>у</w:t>
      </w:r>
      <w:r w:rsidRPr="004D7226">
        <w:rPr>
          <w:spacing w:val="1"/>
          <w:sz w:val="22"/>
          <w:szCs w:val="22"/>
          <w:highlight w:val="yellow"/>
        </w:rPr>
        <w:t>ж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3"/>
          <w:sz w:val="22"/>
          <w:szCs w:val="22"/>
          <w:highlight w:val="yellow"/>
        </w:rPr>
        <w:t>в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6"/>
          <w:sz w:val="22"/>
          <w:szCs w:val="22"/>
          <w:highlight w:val="yellow"/>
        </w:rPr>
        <w:t>њ</w:t>
      </w:r>
      <w:r w:rsidRPr="004D7226">
        <w:rPr>
          <w:sz w:val="22"/>
          <w:szCs w:val="22"/>
          <w:highlight w:val="yellow"/>
        </w:rPr>
        <w:t>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L</w:t>
      </w:r>
      <w:r w:rsidRPr="004D7226">
        <w:rPr>
          <w:spacing w:val="-4"/>
          <w:sz w:val="22"/>
          <w:szCs w:val="22"/>
          <w:highlight w:val="yellow"/>
        </w:rPr>
        <w:t>/</w:t>
      </w:r>
      <w:r w:rsidRPr="004D7226">
        <w:rPr>
          <w:spacing w:val="2"/>
          <w:sz w:val="22"/>
          <w:szCs w:val="22"/>
          <w:highlight w:val="yellow"/>
        </w:rPr>
        <w:t>S</w:t>
      </w:r>
      <w:r w:rsidRPr="004D7226">
        <w:rPr>
          <w:sz w:val="22"/>
          <w:szCs w:val="22"/>
          <w:highlight w:val="yellow"/>
        </w:rPr>
        <w:t>=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10</w:t>
      </w:r>
      <w:r w:rsidRPr="004D7226">
        <w:rPr>
          <w:spacing w:val="8"/>
          <w:sz w:val="22"/>
          <w:szCs w:val="22"/>
          <w:highlight w:val="yellow"/>
        </w:rPr>
        <w:t xml:space="preserve"> 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pacing w:val="1"/>
          <w:sz w:val="22"/>
          <w:szCs w:val="22"/>
          <w:highlight w:val="yellow"/>
        </w:rPr>
        <w:t>/</w:t>
      </w:r>
      <w:r w:rsidRPr="004D7226">
        <w:rPr>
          <w:spacing w:val="-5"/>
          <w:sz w:val="22"/>
          <w:szCs w:val="22"/>
          <w:highlight w:val="yellow"/>
        </w:rPr>
        <w:t>kg</w:t>
      </w:r>
      <w:r w:rsidRPr="004D7226">
        <w:rPr>
          <w:sz w:val="22"/>
          <w:szCs w:val="22"/>
          <w:highlight w:val="yellow"/>
        </w:rPr>
        <w:t>/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L</w:t>
      </w:r>
      <w:r w:rsidRPr="004D7226">
        <w:rPr>
          <w:spacing w:val="1"/>
          <w:sz w:val="22"/>
          <w:szCs w:val="22"/>
          <w:highlight w:val="yellow"/>
        </w:rPr>
        <w:t>/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-</w:t>
      </w:r>
      <w:r w:rsidRPr="004D7226">
        <w:rPr>
          <w:spacing w:val="-8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6"/>
          <w:sz w:val="22"/>
          <w:szCs w:val="22"/>
          <w:highlight w:val="yellow"/>
        </w:rPr>
        <w:t>н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 xml:space="preserve">с </w:t>
      </w:r>
      <w:r w:rsidRPr="004D7226">
        <w:rPr>
          <w:spacing w:val="4"/>
          <w:sz w:val="22"/>
          <w:szCs w:val="22"/>
          <w:highlight w:val="yellow"/>
        </w:rPr>
        <w:t>т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1"/>
          <w:sz w:val="22"/>
          <w:szCs w:val="22"/>
          <w:highlight w:val="yellow"/>
        </w:rPr>
        <w:t>ч</w:t>
      </w:r>
      <w:r w:rsidRPr="004D7226">
        <w:rPr>
          <w:spacing w:val="6"/>
          <w:sz w:val="22"/>
          <w:szCs w:val="22"/>
          <w:highlight w:val="yellow"/>
        </w:rPr>
        <w:t>н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3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L</w:t>
      </w:r>
      <w:r w:rsidRPr="004D7226">
        <w:rPr>
          <w:spacing w:val="2"/>
          <w:sz w:val="22"/>
          <w:szCs w:val="22"/>
          <w:highlight w:val="yellow"/>
        </w:rPr>
        <w:t xml:space="preserve"> п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ма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1"/>
          <w:sz w:val="22"/>
          <w:szCs w:val="22"/>
          <w:highlight w:val="yellow"/>
        </w:rPr>
        <w:t>ч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z w:val="22"/>
          <w:szCs w:val="22"/>
          <w:highlight w:val="yellow"/>
        </w:rPr>
        <w:t>ј S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4"/>
          <w:sz w:val="22"/>
          <w:szCs w:val="22"/>
          <w:highlight w:val="yellow"/>
        </w:rPr>
        <w:t>ф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1"/>
          <w:sz w:val="22"/>
          <w:szCs w:val="22"/>
          <w:highlight w:val="yellow"/>
        </w:rPr>
        <w:t>з</w:t>
      </w:r>
      <w:r w:rsidRPr="004D7226">
        <w:rPr>
          <w:spacing w:val="-3"/>
          <w:sz w:val="22"/>
          <w:szCs w:val="22"/>
          <w:highlight w:val="yellow"/>
        </w:rPr>
        <w:t>и</w:t>
      </w:r>
      <w:r w:rsidRPr="004D7226">
        <w:rPr>
          <w:sz w:val="22"/>
          <w:szCs w:val="22"/>
          <w:highlight w:val="yellow"/>
        </w:rPr>
        <w:t xml:space="preserve">. </w:t>
      </w:r>
      <w:r w:rsidRPr="004D7226">
        <w:rPr>
          <w:spacing w:val="4"/>
          <w:sz w:val="22"/>
          <w:szCs w:val="22"/>
          <w:highlight w:val="yellow"/>
        </w:rPr>
        <w:t>Т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pacing w:val="4"/>
          <w:sz w:val="22"/>
          <w:szCs w:val="22"/>
          <w:highlight w:val="yellow"/>
        </w:rPr>
        <w:t>т</w:t>
      </w:r>
      <w:r w:rsidRPr="004D7226">
        <w:rPr>
          <w:spacing w:val="-5"/>
          <w:sz w:val="22"/>
          <w:szCs w:val="22"/>
          <w:highlight w:val="yellow"/>
        </w:rPr>
        <w:t>о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z w:val="22"/>
          <w:szCs w:val="22"/>
          <w:highlight w:val="yellow"/>
        </w:rPr>
        <w:t>и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1"/>
          <w:sz w:val="22"/>
          <w:szCs w:val="22"/>
          <w:highlight w:val="yellow"/>
        </w:rPr>
        <w:t>з</w:t>
      </w:r>
      <w:r w:rsidRPr="004D7226">
        <w:rPr>
          <w:sz w:val="22"/>
          <w:szCs w:val="22"/>
          <w:highlight w:val="yellow"/>
        </w:rPr>
        <w:t>л</w:t>
      </w:r>
      <w:r w:rsidRPr="004D7226">
        <w:rPr>
          <w:spacing w:val="-5"/>
          <w:sz w:val="22"/>
          <w:szCs w:val="22"/>
          <w:highlight w:val="yellow"/>
        </w:rPr>
        <w:t>у</w:t>
      </w:r>
      <w:r w:rsidRPr="004D7226">
        <w:rPr>
          <w:spacing w:val="1"/>
          <w:sz w:val="22"/>
          <w:szCs w:val="22"/>
          <w:highlight w:val="yellow"/>
        </w:rPr>
        <w:t>ж</w:t>
      </w:r>
      <w:r w:rsidRPr="004D7226">
        <w:rPr>
          <w:spacing w:val="-3"/>
          <w:sz w:val="22"/>
          <w:szCs w:val="22"/>
          <w:highlight w:val="yellow"/>
        </w:rPr>
        <w:t>и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pacing w:val="-6"/>
          <w:sz w:val="22"/>
          <w:szCs w:val="22"/>
          <w:highlight w:val="yellow"/>
        </w:rPr>
        <w:t>њ</w:t>
      </w:r>
      <w:r w:rsidRPr="004D7226">
        <w:rPr>
          <w:sz w:val="22"/>
          <w:szCs w:val="22"/>
          <w:highlight w:val="yellow"/>
        </w:rPr>
        <w:t>а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в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2"/>
          <w:sz w:val="22"/>
          <w:szCs w:val="22"/>
          <w:highlight w:val="yellow"/>
        </w:rPr>
        <w:t>ш</w:t>
      </w:r>
      <w:r w:rsidRPr="004D7226">
        <w:rPr>
          <w:sz w:val="22"/>
          <w:szCs w:val="22"/>
          <w:highlight w:val="yellow"/>
        </w:rPr>
        <w:t>е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п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7"/>
          <w:sz w:val="22"/>
          <w:szCs w:val="22"/>
          <w:highlight w:val="yellow"/>
        </w:rPr>
        <w:t>е</w:t>
      </w:r>
      <w:r w:rsidRPr="004D7226">
        <w:rPr>
          <w:sz w:val="22"/>
          <w:szCs w:val="22"/>
          <w:highlight w:val="yellow"/>
        </w:rPr>
        <w:t>ма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с</w:t>
      </w:r>
      <w:r w:rsidRPr="004D7226">
        <w:rPr>
          <w:sz w:val="22"/>
          <w:szCs w:val="22"/>
          <w:highlight w:val="yellow"/>
        </w:rPr>
        <w:t>т</w:t>
      </w:r>
      <w:r w:rsidRPr="004D7226">
        <w:rPr>
          <w:spacing w:val="2"/>
          <w:sz w:val="22"/>
          <w:szCs w:val="22"/>
          <w:highlight w:val="yellow"/>
        </w:rPr>
        <w:t>ан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3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р</w:t>
      </w:r>
      <w:r w:rsidRPr="004D7226">
        <w:rPr>
          <w:spacing w:val="-2"/>
          <w:sz w:val="22"/>
          <w:szCs w:val="22"/>
          <w:highlight w:val="yellow"/>
        </w:rPr>
        <w:t>д</w:t>
      </w:r>
      <w:r w:rsidRPr="004D7226">
        <w:rPr>
          <w:spacing w:val="2"/>
          <w:sz w:val="22"/>
          <w:szCs w:val="22"/>
          <w:highlight w:val="yellow"/>
        </w:rPr>
        <w:t>и</w:t>
      </w:r>
      <w:r w:rsidRPr="004D7226">
        <w:rPr>
          <w:spacing w:val="-5"/>
          <w:sz w:val="22"/>
          <w:szCs w:val="22"/>
          <w:highlight w:val="yellow"/>
        </w:rPr>
        <w:t>м</w:t>
      </w:r>
      <w:r w:rsidRPr="004D7226">
        <w:rPr>
          <w:spacing w:val="9"/>
          <w:sz w:val="22"/>
          <w:szCs w:val="22"/>
          <w:highlight w:val="yellow"/>
        </w:rPr>
        <w:t>а</w:t>
      </w:r>
      <w:r w:rsidRPr="004D7226">
        <w:rPr>
          <w:sz w:val="22"/>
          <w:szCs w:val="22"/>
          <w:highlight w:val="yellow"/>
        </w:rPr>
        <w:t>:</w:t>
      </w:r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E</w:t>
      </w:r>
      <w:r w:rsidRPr="004D7226">
        <w:rPr>
          <w:sz w:val="22"/>
          <w:szCs w:val="22"/>
          <w:highlight w:val="yellow"/>
        </w:rPr>
        <w:t>N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12457</w:t>
      </w:r>
      <w:r w:rsidRPr="004D7226">
        <w:rPr>
          <w:spacing w:val="-2"/>
          <w:sz w:val="22"/>
          <w:szCs w:val="22"/>
          <w:highlight w:val="yellow"/>
        </w:rPr>
        <w:t>-</w:t>
      </w:r>
      <w:r w:rsidRPr="004D7226">
        <w:rPr>
          <w:sz w:val="22"/>
          <w:szCs w:val="22"/>
          <w:highlight w:val="yellow"/>
        </w:rPr>
        <w:t>2</w:t>
      </w:r>
      <w:r w:rsidRPr="004D7226">
        <w:rPr>
          <w:spacing w:val="-4"/>
          <w:sz w:val="22"/>
          <w:szCs w:val="22"/>
          <w:highlight w:val="yellow"/>
        </w:rPr>
        <w:t>:</w:t>
      </w:r>
      <w:r w:rsidRPr="004D7226">
        <w:rPr>
          <w:sz w:val="22"/>
          <w:szCs w:val="22"/>
          <w:highlight w:val="yellow"/>
        </w:rPr>
        <w:t>2002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C</w:t>
      </w:r>
      <w:r w:rsidRPr="004D7226">
        <w:rPr>
          <w:spacing w:val="-5"/>
          <w:sz w:val="22"/>
          <w:szCs w:val="22"/>
          <w:highlight w:val="yellow"/>
        </w:rPr>
        <w:t>h</w:t>
      </w:r>
      <w:r w:rsidRPr="004D7226">
        <w:rPr>
          <w:spacing w:val="-2"/>
          <w:sz w:val="22"/>
          <w:szCs w:val="22"/>
          <w:highlight w:val="yellow"/>
        </w:rPr>
        <w:t>a</w:t>
      </w:r>
      <w:r w:rsidRPr="004D7226">
        <w:rPr>
          <w:spacing w:val="3"/>
          <w:sz w:val="22"/>
          <w:szCs w:val="22"/>
          <w:highlight w:val="yellow"/>
        </w:rPr>
        <w:t>ra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-2"/>
          <w:sz w:val="22"/>
          <w:szCs w:val="22"/>
          <w:highlight w:val="yellow"/>
        </w:rPr>
        <w:t>z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on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of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w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te</w:t>
      </w:r>
      <w:r w:rsidRPr="004D7226">
        <w:rPr>
          <w:sz w:val="22"/>
          <w:szCs w:val="22"/>
          <w:highlight w:val="yellow"/>
        </w:rPr>
        <w:t>- L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ac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pacing w:val="-5"/>
          <w:sz w:val="22"/>
          <w:szCs w:val="22"/>
          <w:highlight w:val="yellow"/>
        </w:rPr>
        <w:t>n</w:t>
      </w:r>
      <w:r w:rsidRPr="004D7226">
        <w:rPr>
          <w:sz w:val="22"/>
          <w:szCs w:val="22"/>
          <w:highlight w:val="yellow"/>
        </w:rPr>
        <w:t>g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-</w:t>
      </w:r>
      <w:r w:rsidRPr="004D7226">
        <w:rPr>
          <w:spacing w:val="1"/>
          <w:sz w:val="22"/>
          <w:szCs w:val="22"/>
          <w:highlight w:val="yellow"/>
        </w:rPr>
        <w:t xml:space="preserve"> C</w:t>
      </w:r>
      <w:r w:rsidRPr="004D7226">
        <w:rPr>
          <w:sz w:val="22"/>
          <w:szCs w:val="22"/>
          <w:highlight w:val="yellow"/>
        </w:rPr>
        <w:t>o</w:t>
      </w:r>
      <w:r w:rsidRPr="004D7226">
        <w:rPr>
          <w:spacing w:val="-4"/>
          <w:sz w:val="22"/>
          <w:szCs w:val="22"/>
          <w:highlight w:val="yellow"/>
        </w:rPr>
        <w:t>m</w:t>
      </w:r>
      <w:r w:rsidRPr="004D7226">
        <w:rPr>
          <w:sz w:val="22"/>
          <w:szCs w:val="22"/>
          <w:highlight w:val="yellow"/>
        </w:rPr>
        <w:t>p</w:t>
      </w:r>
      <w:r w:rsidRPr="004D7226">
        <w:rPr>
          <w:spacing w:val="1"/>
          <w:sz w:val="22"/>
          <w:szCs w:val="22"/>
          <w:highlight w:val="yellow"/>
        </w:rPr>
        <w:t>l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n</w:t>
      </w:r>
      <w:r w:rsidRPr="004D7226">
        <w:rPr>
          <w:spacing w:val="3"/>
          <w:sz w:val="22"/>
          <w:szCs w:val="22"/>
          <w:highlight w:val="yellow"/>
        </w:rPr>
        <w:t>c</w:t>
      </w:r>
      <w:r w:rsidRPr="004D7226">
        <w:rPr>
          <w:sz w:val="22"/>
          <w:szCs w:val="22"/>
          <w:highlight w:val="yellow"/>
        </w:rPr>
        <w:t>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6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z w:val="22"/>
          <w:szCs w:val="22"/>
          <w:highlight w:val="yellow"/>
        </w:rPr>
        <w:t>st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f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r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l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ng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f</w:t>
      </w:r>
      <w:r w:rsidRPr="004D7226">
        <w:rPr>
          <w:spacing w:val="6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g</w:t>
      </w:r>
      <w:r w:rsidRPr="004D7226">
        <w:rPr>
          <w:spacing w:val="3"/>
          <w:sz w:val="22"/>
          <w:szCs w:val="22"/>
          <w:highlight w:val="yellow"/>
        </w:rPr>
        <w:t>ra</w:t>
      </w:r>
      <w:r w:rsidRPr="004D7226">
        <w:rPr>
          <w:spacing w:val="-5"/>
          <w:sz w:val="22"/>
          <w:szCs w:val="22"/>
          <w:highlight w:val="yellow"/>
        </w:rPr>
        <w:t>n</w:t>
      </w:r>
      <w:r w:rsidRPr="004D7226">
        <w:rPr>
          <w:sz w:val="22"/>
          <w:szCs w:val="22"/>
          <w:highlight w:val="yellow"/>
        </w:rPr>
        <w:t>u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r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w</w:t>
      </w:r>
      <w:r w:rsidRPr="004D7226">
        <w:rPr>
          <w:spacing w:val="-2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 xml:space="preserve">e </w:t>
      </w:r>
      <w:r w:rsidRPr="004D7226">
        <w:rPr>
          <w:spacing w:val="-9"/>
          <w:sz w:val="22"/>
          <w:szCs w:val="22"/>
          <w:highlight w:val="yellow"/>
        </w:rPr>
        <w:t>m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3"/>
          <w:sz w:val="22"/>
          <w:szCs w:val="22"/>
          <w:highlight w:val="yellow"/>
        </w:rPr>
        <w:t xml:space="preserve"> a</w:t>
      </w:r>
      <w:r w:rsidRPr="004D7226">
        <w:rPr>
          <w:sz w:val="22"/>
          <w:szCs w:val="22"/>
          <w:highlight w:val="yellow"/>
        </w:rPr>
        <w:t>nd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-3"/>
          <w:sz w:val="22"/>
          <w:szCs w:val="22"/>
          <w:highlight w:val="yellow"/>
        </w:rPr>
        <w:t>l</w:t>
      </w:r>
      <w:r w:rsidRPr="004D7226">
        <w:rPr>
          <w:spacing w:val="5"/>
          <w:sz w:val="22"/>
          <w:szCs w:val="22"/>
          <w:highlight w:val="yellow"/>
        </w:rPr>
        <w:t>u</w:t>
      </w:r>
      <w:r w:rsidRPr="004D7226">
        <w:rPr>
          <w:sz w:val="22"/>
          <w:szCs w:val="22"/>
          <w:highlight w:val="yellow"/>
        </w:rPr>
        <w:t>dg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-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P</w:t>
      </w:r>
      <w:r w:rsidRPr="004D7226">
        <w:rPr>
          <w:spacing w:val="-2"/>
          <w:sz w:val="22"/>
          <w:szCs w:val="22"/>
          <w:highlight w:val="yellow"/>
        </w:rPr>
        <w:t>a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z w:val="22"/>
          <w:szCs w:val="22"/>
          <w:highlight w:val="yellow"/>
        </w:rPr>
        <w:t>t</w:t>
      </w:r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2:</w:t>
      </w:r>
      <w:r w:rsidRPr="004D7226">
        <w:rPr>
          <w:spacing w:val="-1"/>
          <w:sz w:val="22"/>
          <w:szCs w:val="22"/>
          <w:highlight w:val="yellow"/>
        </w:rPr>
        <w:t xml:space="preserve"> O</w:t>
      </w:r>
      <w:r w:rsidRPr="004D7226">
        <w:rPr>
          <w:sz w:val="22"/>
          <w:szCs w:val="22"/>
          <w:highlight w:val="yellow"/>
        </w:rPr>
        <w:t>ne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-5"/>
          <w:sz w:val="22"/>
          <w:szCs w:val="22"/>
          <w:highlight w:val="yellow"/>
        </w:rPr>
        <w:t>g</w:t>
      </w:r>
      <w:r w:rsidRPr="004D7226">
        <w:rPr>
          <w:sz w:val="22"/>
          <w:szCs w:val="22"/>
          <w:highlight w:val="yellow"/>
        </w:rPr>
        <w:t>e b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z w:val="22"/>
          <w:szCs w:val="22"/>
          <w:highlight w:val="yellow"/>
        </w:rPr>
        <w:t>st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t</w:t>
      </w:r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 xml:space="preserve">a </w:t>
      </w:r>
      <w:r w:rsidRPr="004D7226">
        <w:rPr>
          <w:spacing w:val="-4"/>
          <w:sz w:val="22"/>
          <w:szCs w:val="22"/>
          <w:highlight w:val="yellow"/>
        </w:rPr>
        <w:t>li</w:t>
      </w:r>
      <w:r w:rsidRPr="004D7226">
        <w:rPr>
          <w:spacing w:val="-5"/>
          <w:sz w:val="22"/>
          <w:szCs w:val="22"/>
          <w:highlight w:val="yellow"/>
        </w:rPr>
        <w:t>q</w:t>
      </w:r>
      <w:r w:rsidRPr="004D7226">
        <w:rPr>
          <w:spacing w:val="5"/>
          <w:sz w:val="22"/>
          <w:szCs w:val="22"/>
          <w:highlight w:val="yellow"/>
        </w:rPr>
        <w:t>u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d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>o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3"/>
          <w:sz w:val="22"/>
          <w:szCs w:val="22"/>
          <w:highlight w:val="yellow"/>
        </w:rPr>
        <w:t>o</w:t>
      </w:r>
      <w:r w:rsidRPr="004D7226">
        <w:rPr>
          <w:spacing w:val="1"/>
          <w:sz w:val="22"/>
          <w:szCs w:val="22"/>
          <w:highlight w:val="yellow"/>
        </w:rPr>
        <w:t>li</w:t>
      </w:r>
      <w:r w:rsidRPr="004D7226">
        <w:rPr>
          <w:sz w:val="22"/>
          <w:szCs w:val="22"/>
          <w:highlight w:val="yellow"/>
        </w:rPr>
        <w:t>d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3"/>
          <w:sz w:val="22"/>
          <w:szCs w:val="22"/>
          <w:highlight w:val="yellow"/>
        </w:rPr>
        <w:t>ra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o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f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10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pacing w:val="1"/>
          <w:sz w:val="22"/>
          <w:szCs w:val="22"/>
          <w:highlight w:val="yellow"/>
        </w:rPr>
        <w:t>/</w:t>
      </w:r>
      <w:r w:rsidRPr="004D7226">
        <w:rPr>
          <w:sz w:val="22"/>
          <w:szCs w:val="22"/>
          <w:highlight w:val="yellow"/>
        </w:rPr>
        <w:t>kg</w:t>
      </w:r>
      <w:r w:rsidRPr="004D7226">
        <w:rPr>
          <w:spacing w:val="-2"/>
          <w:sz w:val="22"/>
          <w:szCs w:val="22"/>
          <w:highlight w:val="yellow"/>
        </w:rPr>
        <w:t xml:space="preserve"> f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r</w:t>
      </w:r>
      <w:r w:rsidRPr="004D7226">
        <w:rPr>
          <w:spacing w:val="10"/>
          <w:sz w:val="22"/>
          <w:szCs w:val="22"/>
          <w:highlight w:val="yellow"/>
        </w:rPr>
        <w:t xml:space="preserve"> </w:t>
      </w:r>
      <w:r w:rsidRPr="004D7226">
        <w:rPr>
          <w:spacing w:val="-9"/>
          <w:sz w:val="22"/>
          <w:szCs w:val="22"/>
          <w:highlight w:val="yellow"/>
        </w:rPr>
        <w:t>m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7"/>
          <w:sz w:val="22"/>
          <w:szCs w:val="22"/>
          <w:highlight w:val="yellow"/>
        </w:rPr>
        <w:t>a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-1"/>
          <w:sz w:val="22"/>
          <w:szCs w:val="22"/>
          <w:highlight w:val="yellow"/>
        </w:rPr>
        <w:t>w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p</w:t>
      </w:r>
      <w:r w:rsidRPr="004D7226">
        <w:rPr>
          <w:spacing w:val="3"/>
          <w:sz w:val="22"/>
          <w:szCs w:val="22"/>
          <w:highlight w:val="yellow"/>
        </w:rPr>
        <w:t>ar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pacing w:val="1"/>
          <w:sz w:val="22"/>
          <w:szCs w:val="22"/>
          <w:highlight w:val="yellow"/>
        </w:rPr>
        <w:t>l</w:t>
      </w:r>
      <w:r w:rsidRPr="004D7226">
        <w:rPr>
          <w:sz w:val="22"/>
          <w:szCs w:val="22"/>
          <w:highlight w:val="yellow"/>
        </w:rPr>
        <w:t>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z</w:t>
      </w:r>
      <w:r w:rsidRPr="004D7226">
        <w:rPr>
          <w:sz w:val="22"/>
          <w:szCs w:val="22"/>
          <w:highlight w:val="yellow"/>
        </w:rPr>
        <w:t>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5"/>
          <w:sz w:val="22"/>
          <w:szCs w:val="22"/>
          <w:highlight w:val="yellow"/>
        </w:rPr>
        <w:t>b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1"/>
          <w:sz w:val="22"/>
          <w:szCs w:val="22"/>
          <w:highlight w:val="yellow"/>
        </w:rPr>
        <w:t>l</w:t>
      </w:r>
      <w:r w:rsidRPr="004D7226">
        <w:rPr>
          <w:sz w:val="22"/>
          <w:szCs w:val="22"/>
          <w:highlight w:val="yellow"/>
        </w:rPr>
        <w:t>ow</w:t>
      </w:r>
      <w:r w:rsidRPr="004D7226">
        <w:rPr>
          <w:spacing w:val="-3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4</w:t>
      </w:r>
      <w:r w:rsidRPr="004D7226">
        <w:rPr>
          <w:spacing w:val="7"/>
          <w:sz w:val="22"/>
          <w:szCs w:val="22"/>
          <w:highlight w:val="yellow"/>
        </w:rPr>
        <w:t xml:space="preserve"> </w:t>
      </w:r>
      <w:r w:rsidRPr="004D7226">
        <w:rPr>
          <w:spacing w:val="-4"/>
          <w:sz w:val="22"/>
          <w:szCs w:val="22"/>
          <w:highlight w:val="yellow"/>
        </w:rPr>
        <w:t>m</w:t>
      </w:r>
      <w:r w:rsidRPr="004D7226">
        <w:rPr>
          <w:sz w:val="22"/>
          <w:szCs w:val="22"/>
          <w:highlight w:val="yellow"/>
        </w:rPr>
        <w:t>m</w:t>
      </w:r>
      <w:r w:rsidRPr="004D7226">
        <w:rPr>
          <w:spacing w:val="-6"/>
          <w:sz w:val="22"/>
          <w:szCs w:val="22"/>
          <w:highlight w:val="yellow"/>
        </w:rPr>
        <w:t xml:space="preserve"> </w:t>
      </w:r>
      <w:r w:rsidRPr="004D7226">
        <w:rPr>
          <w:spacing w:val="3"/>
          <w:sz w:val="22"/>
          <w:szCs w:val="22"/>
          <w:highlight w:val="yellow"/>
        </w:rPr>
        <w:t>(</w:t>
      </w:r>
      <w:r w:rsidRPr="004D7226">
        <w:rPr>
          <w:spacing w:val="-1"/>
          <w:sz w:val="22"/>
          <w:szCs w:val="22"/>
          <w:highlight w:val="yellow"/>
        </w:rPr>
        <w:t>w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6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ut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 xml:space="preserve">r </w:t>
      </w:r>
      <w:r w:rsidRPr="004D7226">
        <w:rPr>
          <w:spacing w:val="-1"/>
          <w:sz w:val="22"/>
          <w:szCs w:val="22"/>
          <w:highlight w:val="yellow"/>
        </w:rPr>
        <w:t>w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z</w:t>
      </w:r>
      <w:r w:rsidRPr="004D7226">
        <w:rPr>
          <w:sz w:val="22"/>
          <w:szCs w:val="22"/>
          <w:highlight w:val="yellow"/>
        </w:rPr>
        <w:t>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pacing w:val="-2"/>
          <w:sz w:val="22"/>
          <w:szCs w:val="22"/>
          <w:highlight w:val="yellow"/>
        </w:rPr>
        <w:t>e</w:t>
      </w:r>
      <w:r w:rsidRPr="004D7226">
        <w:rPr>
          <w:spacing w:val="-5"/>
          <w:sz w:val="22"/>
          <w:szCs w:val="22"/>
          <w:highlight w:val="yellow"/>
        </w:rPr>
        <w:t>d</w:t>
      </w:r>
      <w:r w:rsidRPr="004D7226">
        <w:rPr>
          <w:sz w:val="22"/>
          <w:szCs w:val="22"/>
          <w:highlight w:val="yellow"/>
        </w:rPr>
        <w:t>u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pacing w:val="6"/>
          <w:sz w:val="22"/>
          <w:szCs w:val="22"/>
          <w:highlight w:val="yellow"/>
        </w:rPr>
        <w:t>t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o</w:t>
      </w:r>
      <w:r w:rsidRPr="004D7226">
        <w:rPr>
          <w:spacing w:val="-5"/>
          <w:sz w:val="22"/>
          <w:szCs w:val="22"/>
          <w:highlight w:val="yellow"/>
        </w:rPr>
        <w:t>n</w:t>
      </w:r>
      <w:r w:rsidRPr="004D7226">
        <w:rPr>
          <w:spacing w:val="-2"/>
          <w:sz w:val="22"/>
          <w:szCs w:val="22"/>
          <w:highlight w:val="yellow"/>
        </w:rPr>
        <w:t>)</w:t>
      </w:r>
      <w:r w:rsidRPr="004D7226">
        <w:rPr>
          <w:sz w:val="22"/>
          <w:szCs w:val="22"/>
          <w:highlight w:val="yellow"/>
        </w:rPr>
        <w:t>,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EN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1245</w:t>
      </w:r>
      <w:r w:rsidRPr="004D7226">
        <w:rPr>
          <w:spacing w:val="3"/>
          <w:sz w:val="22"/>
          <w:szCs w:val="22"/>
          <w:highlight w:val="yellow"/>
        </w:rPr>
        <w:t>7</w:t>
      </w:r>
      <w:r w:rsidRPr="004D7226">
        <w:rPr>
          <w:spacing w:val="-2"/>
          <w:sz w:val="22"/>
          <w:szCs w:val="22"/>
          <w:highlight w:val="yellow"/>
        </w:rPr>
        <w:t>-</w:t>
      </w:r>
      <w:r w:rsidRPr="004D7226">
        <w:rPr>
          <w:sz w:val="22"/>
          <w:szCs w:val="22"/>
          <w:highlight w:val="yellow"/>
        </w:rPr>
        <w:t>4</w:t>
      </w:r>
      <w:r w:rsidRPr="004D7226">
        <w:rPr>
          <w:spacing w:val="-4"/>
          <w:sz w:val="22"/>
          <w:szCs w:val="22"/>
          <w:highlight w:val="yellow"/>
        </w:rPr>
        <w:t>:</w:t>
      </w:r>
      <w:r w:rsidRPr="004D7226">
        <w:rPr>
          <w:sz w:val="22"/>
          <w:szCs w:val="22"/>
          <w:highlight w:val="yellow"/>
        </w:rPr>
        <w:t>2002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C</w:t>
      </w:r>
      <w:r w:rsidRPr="004D7226">
        <w:rPr>
          <w:spacing w:val="-5"/>
          <w:sz w:val="22"/>
          <w:szCs w:val="22"/>
          <w:highlight w:val="yellow"/>
        </w:rPr>
        <w:t>h</w:t>
      </w:r>
      <w:r w:rsidRPr="004D7226">
        <w:rPr>
          <w:spacing w:val="-2"/>
          <w:sz w:val="22"/>
          <w:szCs w:val="22"/>
          <w:highlight w:val="yellow"/>
        </w:rPr>
        <w:t>ar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-2"/>
          <w:sz w:val="22"/>
          <w:szCs w:val="22"/>
          <w:highlight w:val="yellow"/>
        </w:rPr>
        <w:t>z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1"/>
          <w:sz w:val="22"/>
          <w:szCs w:val="22"/>
          <w:highlight w:val="yellow"/>
        </w:rPr>
        <w:t>ti</w:t>
      </w:r>
      <w:r w:rsidRPr="004D7226">
        <w:rPr>
          <w:sz w:val="22"/>
          <w:szCs w:val="22"/>
          <w:highlight w:val="yellow"/>
        </w:rPr>
        <w:t>on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of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proofErr w:type="gramStart"/>
      <w:r w:rsidRPr="004D7226">
        <w:rPr>
          <w:spacing w:val="-6"/>
          <w:sz w:val="22"/>
          <w:szCs w:val="22"/>
          <w:highlight w:val="yellow"/>
        </w:rPr>
        <w:t>w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te</w:t>
      </w:r>
      <w:proofErr w:type="gramEnd"/>
      <w:r w:rsidRPr="004D7226">
        <w:rPr>
          <w:spacing w:val="-2"/>
          <w:sz w:val="22"/>
          <w:szCs w:val="22"/>
          <w:highlight w:val="yellow"/>
        </w:rPr>
        <w:t>-</w:t>
      </w:r>
      <w:r w:rsidRPr="004D7226">
        <w:rPr>
          <w:spacing w:val="4"/>
          <w:sz w:val="22"/>
          <w:szCs w:val="22"/>
          <w:highlight w:val="yellow"/>
        </w:rPr>
        <w:t>L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ac</w:t>
      </w:r>
      <w:r w:rsidRPr="004D7226">
        <w:rPr>
          <w:spacing w:val="-5"/>
          <w:sz w:val="22"/>
          <w:szCs w:val="22"/>
          <w:highlight w:val="yellow"/>
        </w:rPr>
        <w:t>h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ng</w:t>
      </w:r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-</w:t>
      </w:r>
      <w:r w:rsidRPr="004D7226">
        <w:rPr>
          <w:spacing w:val="1"/>
          <w:sz w:val="22"/>
          <w:szCs w:val="22"/>
          <w:highlight w:val="yellow"/>
        </w:rPr>
        <w:t xml:space="preserve"> C</w:t>
      </w:r>
      <w:r w:rsidRPr="004D7226">
        <w:rPr>
          <w:sz w:val="22"/>
          <w:szCs w:val="22"/>
          <w:highlight w:val="yellow"/>
        </w:rPr>
        <w:t>o</w:t>
      </w:r>
      <w:r w:rsidRPr="004D7226">
        <w:rPr>
          <w:spacing w:val="-9"/>
          <w:sz w:val="22"/>
          <w:szCs w:val="22"/>
          <w:highlight w:val="yellow"/>
        </w:rPr>
        <w:t>m</w:t>
      </w:r>
      <w:r w:rsidRPr="004D7226">
        <w:rPr>
          <w:spacing w:val="5"/>
          <w:sz w:val="22"/>
          <w:szCs w:val="22"/>
          <w:highlight w:val="yellow"/>
        </w:rPr>
        <w:t>p</w:t>
      </w:r>
      <w:r w:rsidRPr="004D7226">
        <w:rPr>
          <w:spacing w:val="1"/>
          <w:sz w:val="22"/>
          <w:szCs w:val="22"/>
          <w:highlight w:val="yellow"/>
        </w:rPr>
        <w:t>l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-5"/>
          <w:sz w:val="22"/>
          <w:szCs w:val="22"/>
          <w:highlight w:val="yellow"/>
        </w:rPr>
        <w:t>n</w:t>
      </w:r>
      <w:r w:rsidRPr="004D7226">
        <w:rPr>
          <w:spacing w:val="3"/>
          <w:sz w:val="22"/>
          <w:szCs w:val="22"/>
          <w:highlight w:val="yellow"/>
        </w:rPr>
        <w:t>c</w:t>
      </w:r>
      <w:r w:rsidRPr="004D7226">
        <w:rPr>
          <w:sz w:val="22"/>
          <w:szCs w:val="22"/>
          <w:highlight w:val="yellow"/>
        </w:rPr>
        <w:t>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6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z w:val="22"/>
          <w:szCs w:val="22"/>
          <w:highlight w:val="yellow"/>
        </w:rPr>
        <w:t>st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f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r</w:t>
      </w:r>
    </w:p>
    <w:p w:rsidR="00391828" w:rsidRDefault="00EA1F4D">
      <w:pPr>
        <w:spacing w:before="1"/>
        <w:ind w:left="116" w:right="472"/>
        <w:rPr>
          <w:sz w:val="22"/>
          <w:szCs w:val="22"/>
        </w:rPr>
      </w:pPr>
      <w:r w:rsidRPr="004D7226">
        <w:rPr>
          <w:spacing w:val="1"/>
          <w:sz w:val="22"/>
          <w:szCs w:val="22"/>
          <w:highlight w:val="yellow"/>
        </w:rPr>
        <w:t>l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ac</w:t>
      </w:r>
      <w:r w:rsidRPr="004D7226">
        <w:rPr>
          <w:spacing w:val="-5"/>
          <w:sz w:val="22"/>
          <w:szCs w:val="22"/>
          <w:highlight w:val="yellow"/>
        </w:rPr>
        <w:t>h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ng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f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g</w:t>
      </w:r>
      <w:r w:rsidRPr="004D7226">
        <w:rPr>
          <w:spacing w:val="3"/>
          <w:sz w:val="22"/>
          <w:szCs w:val="22"/>
          <w:highlight w:val="yellow"/>
        </w:rPr>
        <w:t>ra</w:t>
      </w:r>
      <w:r w:rsidRPr="004D7226">
        <w:rPr>
          <w:spacing w:val="-5"/>
          <w:sz w:val="22"/>
          <w:szCs w:val="22"/>
          <w:highlight w:val="yellow"/>
        </w:rPr>
        <w:t>n</w:t>
      </w:r>
      <w:r w:rsidRPr="004D7226">
        <w:rPr>
          <w:sz w:val="22"/>
          <w:szCs w:val="22"/>
          <w:highlight w:val="yellow"/>
        </w:rPr>
        <w:t>u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r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w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 xml:space="preserve">e </w:t>
      </w:r>
      <w:r w:rsidRPr="004D7226">
        <w:rPr>
          <w:spacing w:val="-9"/>
          <w:sz w:val="22"/>
          <w:szCs w:val="22"/>
          <w:highlight w:val="yellow"/>
        </w:rPr>
        <w:t>m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3"/>
          <w:sz w:val="22"/>
          <w:szCs w:val="22"/>
          <w:highlight w:val="yellow"/>
        </w:rPr>
        <w:t xml:space="preserve"> a</w:t>
      </w:r>
      <w:r w:rsidRPr="004D7226">
        <w:rPr>
          <w:sz w:val="22"/>
          <w:szCs w:val="22"/>
          <w:highlight w:val="yellow"/>
        </w:rPr>
        <w:t>nd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-3"/>
          <w:sz w:val="22"/>
          <w:szCs w:val="22"/>
          <w:highlight w:val="yellow"/>
        </w:rPr>
        <w:t>l</w:t>
      </w:r>
      <w:r w:rsidRPr="004D7226">
        <w:rPr>
          <w:spacing w:val="5"/>
          <w:sz w:val="22"/>
          <w:szCs w:val="22"/>
          <w:highlight w:val="yellow"/>
        </w:rPr>
        <w:t>u</w:t>
      </w:r>
      <w:r w:rsidRPr="004D7226">
        <w:rPr>
          <w:sz w:val="22"/>
          <w:szCs w:val="22"/>
          <w:highlight w:val="yellow"/>
        </w:rPr>
        <w:t>dg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8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-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r w:rsidRPr="004D7226">
        <w:rPr>
          <w:spacing w:val="2"/>
          <w:sz w:val="22"/>
          <w:szCs w:val="22"/>
          <w:highlight w:val="yellow"/>
        </w:rPr>
        <w:t>P</w:t>
      </w:r>
      <w:r w:rsidRPr="004D7226">
        <w:rPr>
          <w:spacing w:val="-2"/>
          <w:sz w:val="22"/>
          <w:szCs w:val="22"/>
          <w:highlight w:val="yellow"/>
        </w:rPr>
        <w:t>a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z w:val="22"/>
          <w:szCs w:val="22"/>
          <w:highlight w:val="yellow"/>
        </w:rPr>
        <w:t>t</w:t>
      </w:r>
      <w:r w:rsidRPr="004D7226">
        <w:rPr>
          <w:spacing w:val="-6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4:</w:t>
      </w:r>
      <w:r w:rsidRPr="004D7226">
        <w:rPr>
          <w:spacing w:val="-1"/>
          <w:sz w:val="22"/>
          <w:szCs w:val="22"/>
          <w:highlight w:val="yellow"/>
        </w:rPr>
        <w:t xml:space="preserve"> O</w:t>
      </w:r>
      <w:r w:rsidRPr="004D7226">
        <w:rPr>
          <w:sz w:val="22"/>
          <w:szCs w:val="22"/>
          <w:highlight w:val="yellow"/>
        </w:rPr>
        <w:t>ne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ge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b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z w:val="22"/>
          <w:szCs w:val="22"/>
          <w:highlight w:val="yellow"/>
        </w:rPr>
        <w:t>st</w:t>
      </w:r>
      <w:r w:rsidRPr="004D7226">
        <w:rPr>
          <w:spacing w:val="4"/>
          <w:sz w:val="22"/>
          <w:szCs w:val="22"/>
          <w:highlight w:val="yellow"/>
        </w:rPr>
        <w:t xml:space="preserve"> 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z w:val="22"/>
          <w:szCs w:val="22"/>
          <w:highlight w:val="yellow"/>
        </w:rPr>
        <w:t>t</w:t>
      </w:r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a</w:t>
      </w:r>
      <w:r w:rsidRPr="004D7226">
        <w:rPr>
          <w:spacing w:val="9"/>
          <w:sz w:val="22"/>
          <w:szCs w:val="22"/>
          <w:highlight w:val="yellow"/>
        </w:rPr>
        <w:t xml:space="preserve"> </w:t>
      </w:r>
      <w:r w:rsidRPr="004D7226">
        <w:rPr>
          <w:spacing w:val="-4"/>
          <w:sz w:val="22"/>
          <w:szCs w:val="22"/>
          <w:highlight w:val="yellow"/>
        </w:rPr>
        <w:t>li</w:t>
      </w:r>
      <w:r w:rsidRPr="004D7226">
        <w:rPr>
          <w:spacing w:val="-5"/>
          <w:sz w:val="22"/>
          <w:szCs w:val="22"/>
          <w:highlight w:val="yellow"/>
        </w:rPr>
        <w:t>q</w:t>
      </w:r>
      <w:r w:rsidRPr="004D7226">
        <w:rPr>
          <w:spacing w:val="5"/>
          <w:sz w:val="22"/>
          <w:szCs w:val="22"/>
          <w:highlight w:val="yellow"/>
        </w:rPr>
        <w:t>u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d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>o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so</w:t>
      </w:r>
      <w:r w:rsidRPr="004D7226">
        <w:rPr>
          <w:spacing w:val="-3"/>
          <w:sz w:val="22"/>
          <w:szCs w:val="22"/>
          <w:highlight w:val="yellow"/>
        </w:rPr>
        <w:t>l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>d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3"/>
          <w:sz w:val="22"/>
          <w:szCs w:val="22"/>
          <w:highlight w:val="yellow"/>
        </w:rPr>
        <w:t>ra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z w:val="22"/>
          <w:szCs w:val="22"/>
          <w:highlight w:val="yellow"/>
        </w:rPr>
        <w:t xml:space="preserve">o 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f</w:t>
      </w:r>
      <w:r w:rsidRPr="004D7226">
        <w:rPr>
          <w:spacing w:val="1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10</w:t>
      </w:r>
      <w:r w:rsidRPr="004D7226">
        <w:rPr>
          <w:spacing w:val="2"/>
          <w:sz w:val="22"/>
          <w:szCs w:val="22"/>
          <w:highlight w:val="yellow"/>
        </w:rPr>
        <w:t xml:space="preserve"> 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pacing w:val="1"/>
          <w:sz w:val="22"/>
          <w:szCs w:val="22"/>
          <w:highlight w:val="yellow"/>
        </w:rPr>
        <w:t>/</w:t>
      </w:r>
      <w:r w:rsidRPr="004D7226">
        <w:rPr>
          <w:sz w:val="22"/>
          <w:szCs w:val="22"/>
          <w:highlight w:val="yellow"/>
        </w:rPr>
        <w:t>kg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pacing w:val="3"/>
          <w:sz w:val="22"/>
          <w:szCs w:val="22"/>
          <w:highlight w:val="yellow"/>
        </w:rPr>
        <w:t>f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r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9"/>
          <w:sz w:val="22"/>
          <w:szCs w:val="22"/>
          <w:highlight w:val="yellow"/>
        </w:rPr>
        <w:t>m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6"/>
          <w:sz w:val="22"/>
          <w:szCs w:val="22"/>
          <w:highlight w:val="yellow"/>
        </w:rPr>
        <w:t>t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3"/>
          <w:sz w:val="22"/>
          <w:szCs w:val="22"/>
          <w:highlight w:val="yellow"/>
        </w:rPr>
        <w:t>r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a</w:t>
      </w:r>
      <w:r w:rsidRPr="004D7226">
        <w:rPr>
          <w:spacing w:val="-4"/>
          <w:sz w:val="22"/>
          <w:szCs w:val="22"/>
          <w:highlight w:val="yellow"/>
        </w:rPr>
        <w:t>l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-1"/>
          <w:sz w:val="22"/>
          <w:szCs w:val="22"/>
          <w:highlight w:val="yellow"/>
        </w:rPr>
        <w:t>w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p</w:t>
      </w:r>
      <w:r w:rsidRPr="004D7226">
        <w:rPr>
          <w:spacing w:val="3"/>
          <w:sz w:val="22"/>
          <w:szCs w:val="22"/>
          <w:highlight w:val="yellow"/>
        </w:rPr>
        <w:t>ar</w:t>
      </w:r>
      <w:r w:rsidRPr="004D7226">
        <w:rPr>
          <w:spacing w:val="1"/>
          <w:sz w:val="22"/>
          <w:szCs w:val="22"/>
          <w:highlight w:val="yellow"/>
        </w:rPr>
        <w:t>t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pacing w:val="1"/>
          <w:sz w:val="22"/>
          <w:szCs w:val="22"/>
          <w:highlight w:val="yellow"/>
        </w:rPr>
        <w:t>l</w:t>
      </w:r>
      <w:r w:rsidRPr="004D7226">
        <w:rPr>
          <w:sz w:val="22"/>
          <w:szCs w:val="22"/>
          <w:highlight w:val="yellow"/>
        </w:rPr>
        <w:t>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1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z</w:t>
      </w:r>
      <w:r w:rsidRPr="004D7226">
        <w:rPr>
          <w:sz w:val="22"/>
          <w:szCs w:val="22"/>
          <w:highlight w:val="yellow"/>
        </w:rPr>
        <w:t>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5"/>
          <w:sz w:val="22"/>
          <w:szCs w:val="22"/>
          <w:highlight w:val="yellow"/>
        </w:rPr>
        <w:t>b</w:t>
      </w:r>
      <w:r w:rsidRPr="004D7226">
        <w:rPr>
          <w:spacing w:val="-7"/>
          <w:sz w:val="22"/>
          <w:szCs w:val="22"/>
          <w:highlight w:val="yellow"/>
        </w:rPr>
        <w:t>e</w:t>
      </w:r>
      <w:r w:rsidRPr="004D7226">
        <w:rPr>
          <w:spacing w:val="1"/>
          <w:sz w:val="22"/>
          <w:szCs w:val="22"/>
          <w:highlight w:val="yellow"/>
        </w:rPr>
        <w:t>l</w:t>
      </w:r>
      <w:r w:rsidRPr="004D7226">
        <w:rPr>
          <w:sz w:val="22"/>
          <w:szCs w:val="22"/>
          <w:highlight w:val="yellow"/>
        </w:rPr>
        <w:t>ow</w:t>
      </w:r>
      <w:r w:rsidRPr="004D7226">
        <w:rPr>
          <w:spacing w:val="-3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10</w:t>
      </w:r>
      <w:r w:rsidRPr="004D7226">
        <w:rPr>
          <w:spacing w:val="7"/>
          <w:sz w:val="22"/>
          <w:szCs w:val="22"/>
          <w:highlight w:val="yellow"/>
        </w:rPr>
        <w:t xml:space="preserve"> </w:t>
      </w:r>
      <w:r w:rsidRPr="004D7226">
        <w:rPr>
          <w:spacing w:val="-4"/>
          <w:sz w:val="22"/>
          <w:szCs w:val="22"/>
          <w:highlight w:val="yellow"/>
        </w:rPr>
        <w:t>m</w:t>
      </w:r>
      <w:r w:rsidRPr="004D7226">
        <w:rPr>
          <w:sz w:val="22"/>
          <w:szCs w:val="22"/>
          <w:highlight w:val="yellow"/>
        </w:rPr>
        <w:t>m</w:t>
      </w:r>
      <w:r w:rsidRPr="004D7226">
        <w:rPr>
          <w:spacing w:val="-1"/>
          <w:sz w:val="22"/>
          <w:szCs w:val="22"/>
          <w:highlight w:val="yellow"/>
        </w:rPr>
        <w:t xml:space="preserve"> </w:t>
      </w:r>
      <w:r w:rsidRPr="004D7226">
        <w:rPr>
          <w:spacing w:val="-2"/>
          <w:sz w:val="22"/>
          <w:szCs w:val="22"/>
          <w:highlight w:val="yellow"/>
        </w:rPr>
        <w:t>(</w:t>
      </w:r>
      <w:r w:rsidRPr="004D7226">
        <w:rPr>
          <w:spacing w:val="-1"/>
          <w:sz w:val="22"/>
          <w:szCs w:val="22"/>
          <w:highlight w:val="yellow"/>
        </w:rPr>
        <w:t>w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6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ut</w:t>
      </w:r>
      <w:r w:rsidRPr="004D7226">
        <w:rPr>
          <w:spacing w:val="3"/>
          <w:sz w:val="22"/>
          <w:szCs w:val="22"/>
          <w:highlight w:val="yellow"/>
        </w:rPr>
        <w:t xml:space="preserve"> </w:t>
      </w:r>
      <w:r w:rsidRPr="004D7226">
        <w:rPr>
          <w:spacing w:val="-5"/>
          <w:sz w:val="22"/>
          <w:szCs w:val="22"/>
          <w:highlight w:val="yellow"/>
        </w:rPr>
        <w:t>o</w:t>
      </w:r>
      <w:r w:rsidRPr="004D7226">
        <w:rPr>
          <w:sz w:val="22"/>
          <w:szCs w:val="22"/>
          <w:highlight w:val="yellow"/>
        </w:rPr>
        <w:t>r</w:t>
      </w:r>
      <w:r w:rsidRPr="004D7226">
        <w:rPr>
          <w:spacing w:val="5"/>
          <w:sz w:val="22"/>
          <w:szCs w:val="22"/>
          <w:highlight w:val="yellow"/>
        </w:rPr>
        <w:t xml:space="preserve"> </w:t>
      </w:r>
      <w:r w:rsidRPr="004D7226">
        <w:rPr>
          <w:spacing w:val="-6"/>
          <w:sz w:val="22"/>
          <w:szCs w:val="22"/>
          <w:highlight w:val="yellow"/>
        </w:rPr>
        <w:t>w</w:t>
      </w:r>
      <w:r w:rsidRPr="004D7226">
        <w:rPr>
          <w:spacing w:val="-4"/>
          <w:sz w:val="22"/>
          <w:szCs w:val="22"/>
          <w:highlight w:val="yellow"/>
        </w:rPr>
        <w:t>i</w:t>
      </w:r>
      <w:r w:rsidRPr="004D7226">
        <w:rPr>
          <w:spacing w:val="6"/>
          <w:sz w:val="22"/>
          <w:szCs w:val="22"/>
          <w:highlight w:val="yellow"/>
        </w:rPr>
        <w:t>t</w:t>
      </w:r>
      <w:r w:rsidRPr="004D7226">
        <w:rPr>
          <w:sz w:val="22"/>
          <w:szCs w:val="22"/>
          <w:highlight w:val="yellow"/>
        </w:rPr>
        <w:t>h</w:t>
      </w:r>
      <w:r w:rsidRPr="004D7226">
        <w:rPr>
          <w:spacing w:val="-2"/>
          <w:sz w:val="22"/>
          <w:szCs w:val="22"/>
          <w:highlight w:val="yellow"/>
        </w:rPr>
        <w:t xml:space="preserve"> </w:t>
      </w:r>
      <w:r w:rsidRPr="004D7226">
        <w:rPr>
          <w:sz w:val="22"/>
          <w:szCs w:val="22"/>
          <w:highlight w:val="yellow"/>
        </w:rPr>
        <w:t>s</w:t>
      </w:r>
      <w:r w:rsidRPr="004D7226">
        <w:rPr>
          <w:spacing w:val="-3"/>
          <w:sz w:val="22"/>
          <w:szCs w:val="22"/>
          <w:highlight w:val="yellow"/>
        </w:rPr>
        <w:t>i</w:t>
      </w:r>
      <w:r w:rsidRPr="004D7226">
        <w:rPr>
          <w:spacing w:val="3"/>
          <w:sz w:val="22"/>
          <w:szCs w:val="22"/>
          <w:highlight w:val="yellow"/>
        </w:rPr>
        <w:t>z</w:t>
      </w:r>
      <w:r w:rsidRPr="004D7226">
        <w:rPr>
          <w:sz w:val="22"/>
          <w:szCs w:val="22"/>
          <w:highlight w:val="yellow"/>
        </w:rPr>
        <w:t>e</w:t>
      </w:r>
      <w:r w:rsidRPr="004D7226">
        <w:rPr>
          <w:spacing w:val="-4"/>
          <w:sz w:val="22"/>
          <w:szCs w:val="22"/>
          <w:highlight w:val="yellow"/>
        </w:rPr>
        <w:t xml:space="preserve"> </w:t>
      </w:r>
      <w:r w:rsidRPr="004D7226">
        <w:rPr>
          <w:spacing w:val="8"/>
          <w:sz w:val="22"/>
          <w:szCs w:val="22"/>
          <w:highlight w:val="yellow"/>
        </w:rPr>
        <w:t>r</w:t>
      </w:r>
      <w:r w:rsidRPr="004D7226">
        <w:rPr>
          <w:spacing w:val="-2"/>
          <w:sz w:val="22"/>
          <w:szCs w:val="22"/>
          <w:highlight w:val="yellow"/>
        </w:rPr>
        <w:t>e</w:t>
      </w:r>
      <w:r w:rsidRPr="004D7226">
        <w:rPr>
          <w:spacing w:val="-5"/>
          <w:sz w:val="22"/>
          <w:szCs w:val="22"/>
          <w:highlight w:val="yellow"/>
        </w:rPr>
        <w:t>d</w:t>
      </w:r>
      <w:r w:rsidRPr="004D7226">
        <w:rPr>
          <w:sz w:val="22"/>
          <w:szCs w:val="22"/>
          <w:highlight w:val="yellow"/>
        </w:rPr>
        <w:t>u</w:t>
      </w:r>
      <w:r w:rsidRPr="004D7226">
        <w:rPr>
          <w:spacing w:val="-2"/>
          <w:sz w:val="22"/>
          <w:szCs w:val="22"/>
          <w:highlight w:val="yellow"/>
        </w:rPr>
        <w:t>c</w:t>
      </w:r>
      <w:r w:rsidRPr="004D7226">
        <w:rPr>
          <w:spacing w:val="1"/>
          <w:sz w:val="22"/>
          <w:szCs w:val="22"/>
          <w:highlight w:val="yellow"/>
        </w:rPr>
        <w:t>ti</w:t>
      </w:r>
      <w:r w:rsidRPr="004D7226">
        <w:rPr>
          <w:sz w:val="22"/>
          <w:szCs w:val="22"/>
          <w:highlight w:val="yellow"/>
        </w:rPr>
        <w:t>o</w:t>
      </w:r>
      <w:r w:rsidRPr="004D7226">
        <w:rPr>
          <w:spacing w:val="-5"/>
          <w:sz w:val="22"/>
          <w:szCs w:val="22"/>
          <w:highlight w:val="yellow"/>
        </w:rPr>
        <w:t>n</w:t>
      </w:r>
      <w:r w:rsidRPr="004D7226">
        <w:rPr>
          <w:spacing w:val="-2"/>
          <w:sz w:val="22"/>
          <w:szCs w:val="22"/>
          <w:highlight w:val="yellow"/>
        </w:rPr>
        <w:t>)</w:t>
      </w:r>
      <w:r w:rsidRPr="004D7226">
        <w:rPr>
          <w:sz w:val="22"/>
          <w:szCs w:val="22"/>
          <w:highlight w:val="yellow"/>
        </w:rPr>
        <w:t>.</w:t>
      </w:r>
    </w:p>
    <w:p w:rsidR="00E55A33" w:rsidRDefault="00E55A33">
      <w:pPr>
        <w:spacing w:before="1"/>
        <w:ind w:left="116" w:right="472"/>
        <w:rPr>
          <w:sz w:val="22"/>
          <w:szCs w:val="22"/>
        </w:rPr>
      </w:pPr>
    </w:p>
    <w:p w:rsidR="00E55A33" w:rsidRDefault="00E55A33">
      <w:pPr>
        <w:spacing w:before="1"/>
        <w:ind w:left="116" w:right="472"/>
        <w:rPr>
          <w:sz w:val="22"/>
          <w:szCs w:val="22"/>
        </w:rPr>
      </w:pPr>
      <w:r w:rsidRPr="00E55A33">
        <w:rPr>
          <w:sz w:val="22"/>
          <w:szCs w:val="22"/>
        </w:rPr>
        <w:t>Контрола и мерење отпадних вода описано је и врши се у складу са документом План вршења мониторинга</w:t>
      </w:r>
    </w:p>
    <w:p w:rsidR="00E55A33" w:rsidRPr="00E55A33" w:rsidRDefault="00E55A33" w:rsidP="00E55A33">
      <w:pPr>
        <w:rPr>
          <w:sz w:val="22"/>
          <w:szCs w:val="22"/>
        </w:rPr>
      </w:pPr>
    </w:p>
    <w:p w:rsidR="00E55A33" w:rsidRPr="00E55A33" w:rsidRDefault="00E55A33" w:rsidP="00E55A33">
      <w:pPr>
        <w:rPr>
          <w:sz w:val="22"/>
          <w:szCs w:val="22"/>
        </w:rPr>
      </w:pPr>
    </w:p>
    <w:p w:rsidR="00E55A33" w:rsidRPr="00E55A33" w:rsidRDefault="00E55A33" w:rsidP="00E55A33">
      <w:pPr>
        <w:rPr>
          <w:sz w:val="22"/>
          <w:szCs w:val="22"/>
        </w:rPr>
      </w:pPr>
    </w:p>
    <w:p w:rsidR="00E55A33" w:rsidRPr="00E55A33" w:rsidRDefault="00E55A33" w:rsidP="00E55A33">
      <w:pPr>
        <w:rPr>
          <w:sz w:val="22"/>
          <w:szCs w:val="22"/>
        </w:rPr>
      </w:pPr>
    </w:p>
    <w:p w:rsidR="00E55A33" w:rsidRPr="00E55A33" w:rsidRDefault="00E55A33" w:rsidP="00E55A33">
      <w:pPr>
        <w:rPr>
          <w:sz w:val="22"/>
          <w:szCs w:val="22"/>
        </w:rPr>
      </w:pPr>
    </w:p>
    <w:p w:rsidR="00E55A33" w:rsidRPr="00E55A33" w:rsidRDefault="00E55A33" w:rsidP="00E55A33">
      <w:pPr>
        <w:rPr>
          <w:sz w:val="22"/>
          <w:szCs w:val="22"/>
        </w:rPr>
      </w:pPr>
    </w:p>
    <w:p w:rsidR="00E55A33" w:rsidRPr="00E55A33" w:rsidRDefault="00E55A33" w:rsidP="00E55A33">
      <w:pPr>
        <w:rPr>
          <w:sz w:val="22"/>
          <w:szCs w:val="22"/>
        </w:rPr>
      </w:pPr>
    </w:p>
    <w:p w:rsidR="00E55A33" w:rsidRDefault="00E55A33" w:rsidP="00E55A33">
      <w:pPr>
        <w:rPr>
          <w:sz w:val="22"/>
          <w:szCs w:val="22"/>
        </w:rPr>
      </w:pPr>
    </w:p>
    <w:p w:rsidR="00391828" w:rsidRDefault="00391828">
      <w:pPr>
        <w:spacing w:before="6" w:line="80" w:lineRule="exact"/>
        <w:rPr>
          <w:sz w:val="9"/>
          <w:szCs w:val="9"/>
        </w:rPr>
      </w:pPr>
    </w:p>
    <w:p w:rsidR="00E808AE" w:rsidRPr="00E808AE" w:rsidRDefault="00E808AE" w:rsidP="00E808AE">
      <w:pPr>
        <w:rPr>
          <w:sz w:val="22"/>
          <w:szCs w:val="22"/>
        </w:rPr>
      </w:pPr>
    </w:p>
    <w:p w:rsidR="00E808AE" w:rsidRPr="00E808AE" w:rsidRDefault="00E808AE" w:rsidP="00E808AE">
      <w:pPr>
        <w:rPr>
          <w:sz w:val="22"/>
          <w:szCs w:val="22"/>
        </w:rPr>
      </w:pPr>
    </w:p>
    <w:p w:rsidR="00E808AE" w:rsidRPr="00E808AE" w:rsidRDefault="00E808AE" w:rsidP="00E808AE">
      <w:pPr>
        <w:rPr>
          <w:sz w:val="22"/>
          <w:szCs w:val="22"/>
        </w:rPr>
      </w:pPr>
    </w:p>
    <w:p w:rsidR="00E808AE" w:rsidRPr="00E808AE" w:rsidRDefault="00E808AE" w:rsidP="00E808AE">
      <w:pPr>
        <w:rPr>
          <w:sz w:val="22"/>
          <w:szCs w:val="22"/>
        </w:rPr>
      </w:pPr>
    </w:p>
    <w:p w:rsidR="00E808AE" w:rsidRDefault="00E808AE" w:rsidP="00E808AE">
      <w:pPr>
        <w:rPr>
          <w:sz w:val="22"/>
          <w:szCs w:val="22"/>
        </w:rPr>
      </w:pPr>
    </w:p>
    <w:p w:rsidR="00631F02" w:rsidRDefault="00631F02" w:rsidP="00E808AE">
      <w:pPr>
        <w:rPr>
          <w:sz w:val="22"/>
          <w:szCs w:val="22"/>
        </w:rPr>
      </w:pPr>
    </w:p>
    <w:p w:rsidR="00631F02" w:rsidRPr="00E808AE" w:rsidRDefault="00631F02" w:rsidP="00E808AE">
      <w:pPr>
        <w:rPr>
          <w:sz w:val="22"/>
          <w:szCs w:val="22"/>
        </w:rPr>
      </w:pPr>
    </w:p>
    <w:p w:rsidR="00E808AE" w:rsidRPr="00E808AE" w:rsidRDefault="00E808AE" w:rsidP="00E808AE">
      <w:pPr>
        <w:rPr>
          <w:sz w:val="22"/>
          <w:szCs w:val="22"/>
        </w:rPr>
      </w:pPr>
    </w:p>
    <w:p w:rsidR="00E808AE" w:rsidRDefault="00E808AE" w:rsidP="00E808AE">
      <w:pPr>
        <w:rPr>
          <w:sz w:val="22"/>
          <w:szCs w:val="22"/>
        </w:rPr>
      </w:pPr>
    </w:p>
    <w:tbl>
      <w:tblPr>
        <w:tblW w:w="9923" w:type="dxa"/>
        <w:tblInd w:w="-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2"/>
        <w:gridCol w:w="213"/>
        <w:gridCol w:w="709"/>
        <w:gridCol w:w="1842"/>
        <w:gridCol w:w="569"/>
        <w:gridCol w:w="360"/>
        <w:gridCol w:w="489"/>
        <w:gridCol w:w="1276"/>
        <w:gridCol w:w="1417"/>
        <w:gridCol w:w="250"/>
        <w:gridCol w:w="1026"/>
      </w:tblGrid>
      <w:tr w:rsidR="00F23A9A" w:rsidTr="00D66E44">
        <w:trPr>
          <w:trHeight w:hRule="exact" w:val="600"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:rsidR="00F23A9A" w:rsidRDefault="00F23A9A" w:rsidP="00F23A9A">
            <w:pPr>
              <w:spacing w:before="2"/>
              <w:ind w:left="465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7. </w:t>
            </w:r>
            <w:r>
              <w:rPr>
                <w:b/>
                <w:spacing w:val="9"/>
                <w:sz w:val="28"/>
                <w:szCs w:val="28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5"/>
                <w:sz w:val="24"/>
                <w:szCs w:val="24"/>
              </w:rPr>
              <w:t>Ш</w:t>
            </w:r>
            <w:r>
              <w:rPr>
                <w:b/>
                <w:spacing w:val="-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ЗЕ</w:t>
            </w:r>
            <w:r>
              <w:rPr>
                <w:b/>
                <w:spacing w:val="4"/>
                <w:sz w:val="24"/>
                <w:szCs w:val="24"/>
              </w:rPr>
              <w:t>М</w:t>
            </w:r>
            <w:r>
              <w:rPr>
                <w:b/>
                <w:spacing w:val="-1"/>
                <w:sz w:val="24"/>
                <w:szCs w:val="24"/>
              </w:rPr>
              <w:t>Љ</w:t>
            </w:r>
            <w:r>
              <w:rPr>
                <w:b/>
                <w:spacing w:val="-4"/>
                <w:sz w:val="24"/>
                <w:szCs w:val="24"/>
              </w:rPr>
              <w:t>И</w:t>
            </w:r>
            <w:r>
              <w:rPr>
                <w:b/>
                <w:spacing w:val="5"/>
                <w:sz w:val="24"/>
                <w:szCs w:val="24"/>
              </w:rPr>
              <w:t>Ш</w:t>
            </w:r>
            <w:r>
              <w:rPr>
                <w:b/>
                <w:spacing w:val="-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pacing w:val="1"/>
                <w:sz w:val="24"/>
                <w:szCs w:val="24"/>
              </w:rPr>
              <w:t>О</w:t>
            </w:r>
            <w:r>
              <w:rPr>
                <w:b/>
                <w:spacing w:val="-2"/>
                <w:sz w:val="24"/>
                <w:szCs w:val="24"/>
              </w:rPr>
              <w:t>ДЗЕ</w:t>
            </w:r>
            <w:r>
              <w:rPr>
                <w:b/>
                <w:spacing w:val="4"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Х</w:t>
            </w:r>
            <w:r>
              <w:rPr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spacing w:val="3"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</w:t>
            </w:r>
          </w:p>
          <w:p w:rsidR="00F23A9A" w:rsidRDefault="00F23A9A" w:rsidP="00F23A9A">
            <w:pPr>
              <w:spacing w:line="260" w:lineRule="exact"/>
              <w:ind w:left="825"/>
              <w:rPr>
                <w:sz w:val="24"/>
                <w:szCs w:val="24"/>
              </w:rPr>
            </w:pPr>
          </w:p>
        </w:tc>
      </w:tr>
      <w:tr w:rsidR="00F23A9A" w:rsidTr="001C4459">
        <w:trPr>
          <w:trHeight w:hRule="exact" w:val="666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A9A" w:rsidRDefault="00F23A9A" w:rsidP="00F23A9A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6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A9A" w:rsidRPr="001C4459" w:rsidRDefault="001C4459" w:rsidP="00F23A9A">
            <w:pPr>
              <w:spacing w:before="7" w:line="260" w:lineRule="exact"/>
              <w:ind w:left="105" w:right="250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Карактеристике подземних вода</w:t>
            </w:r>
          </w:p>
        </w:tc>
        <w:tc>
          <w:tcPr>
            <w:tcW w:w="445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A9A" w:rsidRPr="001C4459" w:rsidRDefault="00F23A9A" w:rsidP="00F23A9A">
            <w:pPr>
              <w:spacing w:line="240" w:lineRule="exact"/>
              <w:ind w:left="105" w:right="799"/>
              <w:rPr>
                <w:sz w:val="22"/>
                <w:szCs w:val="22"/>
                <w:lang w:val="sr-Cyrl-RS"/>
              </w:rPr>
            </w:pP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8"/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ма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4"/>
                <w:sz w:val="22"/>
                <w:szCs w:val="22"/>
              </w:rPr>
              <w:t>з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.</w:t>
            </w:r>
            <w:r w:rsidR="001C4459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F23A9A" w:rsidTr="001C4459">
        <w:trPr>
          <w:trHeight w:hRule="exact" w:val="665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A9A" w:rsidRDefault="00F23A9A" w:rsidP="00F23A9A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pacing w:val="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A9A" w:rsidRPr="001C4459" w:rsidRDefault="001C4459" w:rsidP="00F23A9A">
            <w:pPr>
              <w:spacing w:before="2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Испитивање </w:t>
            </w:r>
            <w:r w:rsidR="00661FB5">
              <w:rPr>
                <w:sz w:val="24"/>
                <w:szCs w:val="24"/>
                <w:lang w:val="sr-Cyrl-RS"/>
              </w:rPr>
              <w:t xml:space="preserve">квалитета </w:t>
            </w:r>
            <w:r>
              <w:rPr>
                <w:sz w:val="24"/>
                <w:szCs w:val="24"/>
                <w:lang w:val="sr-Cyrl-RS"/>
              </w:rPr>
              <w:t>подземних вода</w:t>
            </w:r>
          </w:p>
        </w:tc>
        <w:tc>
          <w:tcPr>
            <w:tcW w:w="445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A9A" w:rsidRDefault="001C4459" w:rsidP="00F23A9A">
            <w:r w:rsidRPr="001C4459">
              <w:t>Извештаји су у прилогу.</w:t>
            </w:r>
          </w:p>
        </w:tc>
      </w:tr>
      <w:tr w:rsidR="001C4459" w:rsidTr="001C4459">
        <w:trPr>
          <w:trHeight w:hRule="exact" w:val="535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459" w:rsidRPr="001C4459" w:rsidRDefault="001C4459" w:rsidP="00F23A9A">
            <w:pPr>
              <w:spacing w:line="240" w:lineRule="exact"/>
              <w:ind w:left="105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7.3.</w:t>
            </w:r>
          </w:p>
        </w:tc>
        <w:tc>
          <w:tcPr>
            <w:tcW w:w="36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459" w:rsidRDefault="001C4459" w:rsidP="00F23A9A">
            <w:pPr>
              <w:spacing w:before="2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Испитивањ</w:t>
            </w:r>
            <w:r w:rsidR="00661FB5">
              <w:rPr>
                <w:sz w:val="24"/>
                <w:szCs w:val="24"/>
                <w:lang w:val="sr-Cyrl-RS"/>
              </w:rPr>
              <w:t>е квалитета земљ</w:t>
            </w:r>
            <w:r>
              <w:rPr>
                <w:sz w:val="24"/>
                <w:szCs w:val="24"/>
                <w:lang w:val="sr-Cyrl-RS"/>
              </w:rPr>
              <w:t>ишта</w:t>
            </w:r>
          </w:p>
        </w:tc>
        <w:tc>
          <w:tcPr>
            <w:tcW w:w="445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459" w:rsidRPr="001C4459" w:rsidRDefault="001C4459" w:rsidP="00F23A9A">
            <w:r w:rsidRPr="001C4459">
              <w:t>Извештаји су у прилогу.</w:t>
            </w:r>
          </w:p>
        </w:tc>
      </w:tr>
      <w:tr w:rsidR="001C4459" w:rsidTr="001C4459">
        <w:trPr>
          <w:trHeight w:hRule="exact" w:val="546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459" w:rsidRDefault="001C4459" w:rsidP="00F23A9A">
            <w:pPr>
              <w:spacing w:line="240" w:lineRule="exact"/>
              <w:ind w:left="105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7.4.</w:t>
            </w:r>
          </w:p>
        </w:tc>
        <w:tc>
          <w:tcPr>
            <w:tcW w:w="36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459" w:rsidRDefault="001C4459" w:rsidP="00F23A9A">
            <w:pPr>
              <w:spacing w:before="2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Контрола, мерење, и извештавање</w:t>
            </w:r>
          </w:p>
        </w:tc>
        <w:tc>
          <w:tcPr>
            <w:tcW w:w="445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459" w:rsidRPr="001C4459" w:rsidRDefault="001C4459" w:rsidP="00F23A9A">
            <w:r w:rsidRPr="001C4459">
              <w:t>Нема измена у односу на претходни захтев</w:t>
            </w:r>
          </w:p>
        </w:tc>
      </w:tr>
      <w:tr w:rsidR="009E1BFF" w:rsidTr="00334AFA">
        <w:trPr>
          <w:trHeight w:hRule="exact" w:val="322"/>
        </w:trPr>
        <w:tc>
          <w:tcPr>
            <w:tcW w:w="9923" w:type="dxa"/>
            <w:gridSpan w:val="11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E1BFF" w:rsidRDefault="009E1BFF" w:rsidP="00334AFA">
            <w:pPr>
              <w:spacing w:line="300" w:lineRule="exact"/>
              <w:ind w:left="465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8. </w:t>
            </w:r>
            <w:r>
              <w:rPr>
                <w:b/>
                <w:spacing w:val="9"/>
                <w:sz w:val="28"/>
                <w:szCs w:val="28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pacing w:val="-2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>В</w:t>
            </w:r>
            <w:r>
              <w:rPr>
                <w:b/>
                <w:spacing w:val="-1"/>
                <w:sz w:val="24"/>
                <w:szCs w:val="24"/>
              </w:rPr>
              <w:t>Љ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1"/>
                <w:sz w:val="24"/>
                <w:szCs w:val="24"/>
              </w:rPr>
              <w:t>Њ</w:t>
            </w:r>
            <w:r>
              <w:rPr>
                <w:b/>
                <w:sz w:val="24"/>
                <w:szCs w:val="24"/>
              </w:rPr>
              <w:t>Е О</w:t>
            </w:r>
            <w:r>
              <w:rPr>
                <w:b/>
                <w:spacing w:val="-1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ПА</w:t>
            </w:r>
            <w:r>
              <w:rPr>
                <w:b/>
                <w:spacing w:val="-2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 xml:space="preserve">ОМ </w:t>
            </w:r>
            <w:r>
              <w:rPr>
                <w:b/>
                <w:spacing w:val="26"/>
                <w:sz w:val="24"/>
                <w:szCs w:val="24"/>
              </w:rPr>
              <w:t xml:space="preserve"> </w:t>
            </w:r>
          </w:p>
        </w:tc>
      </w:tr>
      <w:tr w:rsidR="009E1BFF" w:rsidTr="00334AFA">
        <w:trPr>
          <w:trHeight w:hRule="exact" w:val="923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Pr="00334AFA" w:rsidRDefault="00334AFA" w:rsidP="00334AFA">
            <w:pPr>
              <w:spacing w:line="260" w:lineRule="exact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Генерисање отпада</w:t>
            </w:r>
          </w:p>
        </w:tc>
        <w:tc>
          <w:tcPr>
            <w:tcW w:w="48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Pr="00334AFA" w:rsidRDefault="00334AFA" w:rsidP="00334AFA">
            <w:pPr>
              <w:spacing w:before="2"/>
              <w:ind w:left="105" w:right="70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Опасан отпад се прима искључиво о</w:t>
            </w:r>
            <w:r w:rsidR="00901D59">
              <w:rPr>
                <w:sz w:val="22"/>
                <w:szCs w:val="22"/>
                <w:lang w:val="sr-Cyrl-RS"/>
              </w:rPr>
              <w:t>д</w:t>
            </w:r>
            <w:r>
              <w:rPr>
                <w:sz w:val="22"/>
                <w:szCs w:val="22"/>
                <w:lang w:val="sr-Cyrl-RS"/>
              </w:rPr>
              <w:t xml:space="preserve"> физичких лица у центрим</w:t>
            </w:r>
            <w:r w:rsidR="00901D59">
              <w:rPr>
                <w:sz w:val="22"/>
                <w:szCs w:val="22"/>
                <w:lang w:val="sr-Cyrl-RS"/>
              </w:rPr>
              <w:t>а за сакупљање отпада (ЦЗ</w:t>
            </w:r>
            <w:r>
              <w:rPr>
                <w:sz w:val="22"/>
                <w:szCs w:val="22"/>
                <w:lang w:val="sr-Cyrl-RS"/>
              </w:rPr>
              <w:t>СО)</w:t>
            </w:r>
          </w:p>
        </w:tc>
      </w:tr>
      <w:tr w:rsidR="00334AFA" w:rsidTr="00334AFA">
        <w:trPr>
          <w:trHeight w:hRule="exact" w:val="425"/>
        </w:trPr>
        <w:tc>
          <w:tcPr>
            <w:tcW w:w="99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4AFA" w:rsidRDefault="00334AFA" w:rsidP="00334AFA">
            <w:pPr>
              <w:spacing w:before="1"/>
              <w:ind w:left="105" w:right="277"/>
            </w:pPr>
            <w:r w:rsidRPr="004D7226">
              <w:rPr>
                <w:highlight w:val="yellow"/>
              </w:rPr>
              <w:t>Табела Опасан отпад</w:t>
            </w:r>
          </w:p>
          <w:p w:rsidR="00334AFA" w:rsidRDefault="00334AFA" w:rsidP="00334AFA">
            <w:pPr>
              <w:spacing w:before="1"/>
              <w:ind w:left="105" w:right="277"/>
            </w:pPr>
          </w:p>
          <w:p w:rsidR="00334AFA" w:rsidRPr="009E1BFF" w:rsidRDefault="00334AFA" w:rsidP="00334AFA">
            <w:pPr>
              <w:spacing w:before="1"/>
              <w:ind w:left="105" w:right="277"/>
              <w:rPr>
                <w:sz w:val="22"/>
                <w:szCs w:val="22"/>
              </w:rPr>
            </w:pP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2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rPr>
                <w:lang w:val="sr-Cyrl-RS"/>
              </w:rPr>
              <w:t>В</w:t>
            </w:r>
            <w:r>
              <w:t xml:space="preserve">рста отпада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Место генерисања отпада 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Индексни број из каталога отпада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Поновно искоришћење/депоновање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Количина која се генерише на годишњем нивоу 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Јединица мере </w:t>
            </w: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2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A377B4">
            <w:pPr>
              <w:pStyle w:val="normalitalic"/>
            </w:pPr>
            <w:r>
              <w:t>Амбалажа</w:t>
            </w:r>
            <w:r w:rsidR="002413C9" w:rsidRPr="002413C9">
              <w:t xml:space="preserve"> </w:t>
            </w:r>
            <w:r>
              <w:t>која</w:t>
            </w:r>
            <w:r w:rsidR="002413C9" w:rsidRPr="002413C9">
              <w:t xml:space="preserve"> </w:t>
            </w:r>
            <w:r>
              <w:t>садржи</w:t>
            </w:r>
            <w:r w:rsidR="002413C9" w:rsidRPr="002413C9">
              <w:t xml:space="preserve"> </w:t>
            </w:r>
            <w:r>
              <w:t>остатке</w:t>
            </w:r>
            <w:r w:rsidR="002413C9" w:rsidRPr="002413C9">
              <w:t xml:space="preserve"> </w:t>
            </w:r>
            <w:r>
              <w:t>опасних</w:t>
            </w:r>
            <w:r w:rsidR="002413C9" w:rsidRPr="002413C9">
              <w:t xml:space="preserve"> </w:t>
            </w:r>
            <w:r>
              <w:t>супстанци</w:t>
            </w:r>
            <w:r w:rsidR="002413C9" w:rsidRPr="002413C9">
              <w:t xml:space="preserve"> </w:t>
            </w:r>
            <w:r>
              <w:t>или</w:t>
            </w:r>
            <w:r w:rsidR="002413C9" w:rsidRPr="002413C9">
              <w:t xml:space="preserve"> </w:t>
            </w:r>
            <w:r>
              <w:t>је</w:t>
            </w:r>
            <w:r w:rsidR="002413C9" w:rsidRPr="002413C9">
              <w:t xml:space="preserve"> </w:t>
            </w:r>
            <w:r>
              <w:t>контаминирана</w:t>
            </w:r>
            <w:r w:rsidR="002413C9" w:rsidRPr="002413C9">
              <w:t xml:space="preserve"> </w:t>
            </w:r>
            <w:r>
              <w:t>опасним</w:t>
            </w:r>
            <w:r w:rsidR="002413C9" w:rsidRPr="002413C9">
              <w:t xml:space="preserve"> </w:t>
            </w:r>
            <w:r>
              <w:t>супстанцама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A377B4">
            <w:pPr>
              <w:pStyle w:val="normalitalic"/>
            </w:pPr>
            <w:r>
              <w:t>Центри</w:t>
            </w:r>
            <w:r w:rsidR="002413C9">
              <w:t xml:space="preserve"> </w:t>
            </w:r>
            <w:r>
              <w:t>за</w:t>
            </w:r>
            <w:r w:rsidR="002413C9">
              <w:t xml:space="preserve"> </w:t>
            </w:r>
            <w:r>
              <w:t>сакупљање</w:t>
            </w:r>
            <w:r w:rsidR="002413C9">
              <w:t xml:space="preserve"> </w:t>
            </w:r>
            <w:r>
              <w:t>отпада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italic"/>
            </w:pPr>
            <w:r>
              <w:t xml:space="preserve"> </w:t>
            </w:r>
            <w:r w:rsidR="002413C9" w:rsidRPr="002413C9">
              <w:t>15 01 10*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italic"/>
            </w:pPr>
            <w:r>
              <w:t xml:space="preserve">R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0.019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t</w:t>
            </w: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2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A377B4">
              <w:t>Флуоресцентне</w:t>
            </w:r>
            <w:r w:rsidR="002413C9" w:rsidRPr="002413C9">
              <w:t xml:space="preserve"> </w:t>
            </w:r>
            <w:r w:rsidR="00A377B4">
              <w:t>цеви</w:t>
            </w:r>
            <w:r w:rsidR="002413C9" w:rsidRPr="002413C9">
              <w:t xml:space="preserve"> </w:t>
            </w:r>
            <w:r w:rsidR="00A377B4">
              <w:t>и</w:t>
            </w:r>
            <w:r w:rsidR="002413C9" w:rsidRPr="002413C9">
              <w:t xml:space="preserve"> </w:t>
            </w:r>
            <w:r w:rsidR="00A377B4">
              <w:t>други</w:t>
            </w:r>
            <w:r w:rsidR="002413C9" w:rsidRPr="002413C9">
              <w:t xml:space="preserve"> </w:t>
            </w:r>
            <w:r w:rsidR="00A377B4">
              <w:t>отпад</w:t>
            </w:r>
            <w:r w:rsidR="002413C9" w:rsidRPr="002413C9">
              <w:t xml:space="preserve"> </w:t>
            </w:r>
            <w:r w:rsidR="00A377B4">
              <w:t>који</w:t>
            </w:r>
            <w:r w:rsidR="002413C9" w:rsidRPr="002413C9">
              <w:t xml:space="preserve"> </w:t>
            </w:r>
            <w:r w:rsidR="00A377B4">
              <w:t>садржи</w:t>
            </w:r>
            <w:r w:rsidR="002413C9" w:rsidRPr="002413C9">
              <w:t xml:space="preserve"> </w:t>
            </w:r>
            <w:r w:rsidR="00A377B4">
              <w:t>живу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A377B4">
            <w:pPr>
              <w:pStyle w:val="Normal1"/>
            </w:pPr>
            <w:r>
              <w:t>Центри</w:t>
            </w:r>
            <w:r w:rsidR="002413C9" w:rsidRPr="002413C9">
              <w:t xml:space="preserve"> </w:t>
            </w:r>
            <w:r>
              <w:t>за</w:t>
            </w:r>
            <w:r w:rsidR="002413C9" w:rsidRPr="002413C9">
              <w:t xml:space="preserve"> </w:t>
            </w:r>
            <w:r>
              <w:t>сакупљање</w:t>
            </w:r>
            <w:r w:rsidR="002413C9" w:rsidRPr="002413C9">
              <w:t xml:space="preserve"> </w:t>
            </w:r>
            <w:r>
              <w:t>отпада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2413C9" w:rsidRPr="002413C9">
              <w:t>20 01 21*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R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0.042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t</w:t>
            </w: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2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A377B4">
              <w:t>Уља</w:t>
            </w:r>
            <w:r w:rsidR="002413C9" w:rsidRPr="002413C9">
              <w:t xml:space="preserve"> </w:t>
            </w:r>
            <w:r w:rsidR="00A377B4">
              <w:t>и</w:t>
            </w:r>
            <w:r w:rsidR="002413C9" w:rsidRPr="002413C9">
              <w:t xml:space="preserve"> </w:t>
            </w:r>
            <w:r w:rsidR="00A377B4">
              <w:t>масти</w:t>
            </w:r>
            <w:r w:rsidR="002413C9" w:rsidRPr="002413C9">
              <w:t xml:space="preserve"> </w:t>
            </w:r>
            <w:r w:rsidR="00A377B4">
              <w:t>другачији</w:t>
            </w:r>
            <w:r w:rsidR="002413C9" w:rsidRPr="002413C9">
              <w:t xml:space="preserve"> </w:t>
            </w:r>
            <w:r w:rsidR="00A377B4">
              <w:t>од</w:t>
            </w:r>
            <w:r w:rsidR="002413C9" w:rsidRPr="002413C9">
              <w:t xml:space="preserve"> </w:t>
            </w:r>
            <w:r w:rsidR="00A377B4">
              <w:t>оних</w:t>
            </w:r>
            <w:r w:rsidR="002413C9" w:rsidRPr="002413C9">
              <w:t xml:space="preserve"> </w:t>
            </w:r>
            <w:r w:rsidR="00A377B4">
              <w:t>наведених</w:t>
            </w:r>
            <w:r w:rsidR="002413C9" w:rsidRPr="002413C9">
              <w:t xml:space="preserve"> </w:t>
            </w:r>
            <w:r w:rsidR="00A377B4">
              <w:t>у</w:t>
            </w:r>
            <w:r w:rsidR="002413C9" w:rsidRPr="002413C9">
              <w:t xml:space="preserve"> 20 01 25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A377B4">
              <w:t>Центри</w:t>
            </w:r>
            <w:r w:rsidR="002413C9" w:rsidRPr="002413C9">
              <w:t xml:space="preserve"> </w:t>
            </w:r>
            <w:r w:rsidR="00A377B4">
              <w:t>за</w:t>
            </w:r>
            <w:r w:rsidR="002413C9" w:rsidRPr="002413C9">
              <w:t xml:space="preserve"> </w:t>
            </w:r>
            <w:r w:rsidR="00A377B4">
              <w:t>сакупљање</w:t>
            </w:r>
            <w:r w:rsidR="002413C9" w:rsidRPr="002413C9">
              <w:t xml:space="preserve"> </w:t>
            </w:r>
            <w:r w:rsidR="00A377B4">
              <w:t>отпада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2413C9" w:rsidRPr="002413C9">
              <w:t>20 01 26*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R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0.481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t</w:t>
            </w: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2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A377B4">
            <w:pPr>
              <w:pStyle w:val="Normal1"/>
            </w:pPr>
            <w:r>
              <w:t>Батерије</w:t>
            </w:r>
            <w:r w:rsidR="002413C9" w:rsidRPr="002413C9">
              <w:t xml:space="preserve"> </w:t>
            </w:r>
            <w:r>
              <w:t>и</w:t>
            </w:r>
            <w:r w:rsidR="002413C9" w:rsidRPr="002413C9">
              <w:t xml:space="preserve"> </w:t>
            </w:r>
            <w:r>
              <w:t>акумулатори</w:t>
            </w:r>
            <w:r w:rsidR="002413C9" w:rsidRPr="002413C9">
              <w:t xml:space="preserve"> </w:t>
            </w:r>
            <w:r>
              <w:t>укључени</w:t>
            </w:r>
            <w:r w:rsidR="002413C9" w:rsidRPr="002413C9">
              <w:t xml:space="preserve"> </w:t>
            </w:r>
            <w:r>
              <w:t>у</w:t>
            </w:r>
            <w:r w:rsidR="002413C9" w:rsidRPr="002413C9">
              <w:t xml:space="preserve"> 16 06 01</w:t>
            </w:r>
            <w:r w:rsidR="002413C9">
              <w:t>….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A377B4">
              <w:t>Центри</w:t>
            </w:r>
            <w:r w:rsidR="002413C9" w:rsidRPr="002413C9">
              <w:t xml:space="preserve"> </w:t>
            </w:r>
            <w:r w:rsidR="00A377B4">
              <w:t>за</w:t>
            </w:r>
            <w:r w:rsidR="002413C9" w:rsidRPr="002413C9">
              <w:t xml:space="preserve"> </w:t>
            </w:r>
            <w:r w:rsidR="00A377B4">
              <w:t>сакупљање</w:t>
            </w:r>
            <w:r w:rsidR="002413C9" w:rsidRPr="002413C9">
              <w:t xml:space="preserve"> </w:t>
            </w:r>
            <w:r w:rsidR="00A377B4">
              <w:t>отпада</w:t>
            </w:r>
            <w:r>
              <w:t xml:space="preserve"> 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2413C9" w:rsidRPr="002413C9">
              <w:t>20 01 33*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R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0.163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t</w:t>
            </w:r>
          </w:p>
        </w:tc>
      </w:tr>
      <w:tr w:rsidR="002413C9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2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A377B4">
            <w:pPr>
              <w:pStyle w:val="Normal1"/>
            </w:pPr>
            <w:r>
              <w:t>Одбачена</w:t>
            </w:r>
            <w:r w:rsidR="002413C9" w:rsidRPr="002413C9">
              <w:t xml:space="preserve"> </w:t>
            </w:r>
            <w:r>
              <w:t>електронска</w:t>
            </w:r>
            <w:r w:rsidR="002413C9" w:rsidRPr="002413C9">
              <w:t xml:space="preserve"> </w:t>
            </w:r>
            <w:r>
              <w:t>и</w:t>
            </w:r>
            <w:r w:rsidR="002413C9" w:rsidRPr="002413C9">
              <w:t xml:space="preserve"> </w:t>
            </w:r>
            <w:r>
              <w:t>електрична</w:t>
            </w:r>
            <w:r w:rsidR="002413C9" w:rsidRPr="002413C9">
              <w:t xml:space="preserve"> </w:t>
            </w:r>
            <w:r>
              <w:t>опрема</w:t>
            </w:r>
            <w:r w:rsidR="002413C9" w:rsidRPr="002413C9">
              <w:t xml:space="preserve"> </w:t>
            </w:r>
            <w:r>
              <w:t>која</w:t>
            </w:r>
            <w:r w:rsidR="002413C9" w:rsidRPr="002413C9">
              <w:t xml:space="preserve"> </w:t>
            </w:r>
            <w:r>
              <w:t>садржи</w:t>
            </w:r>
            <w:r w:rsidR="002413C9" w:rsidRPr="002413C9">
              <w:t xml:space="preserve"> </w:t>
            </w:r>
            <w:r>
              <w:t>опасне</w:t>
            </w:r>
            <w:r w:rsidR="002413C9" w:rsidRPr="002413C9">
              <w:t xml:space="preserve"> </w:t>
            </w:r>
            <w:r>
              <w:t>компоненте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A377B4">
            <w:pPr>
              <w:pStyle w:val="Normal1"/>
            </w:pPr>
            <w:r>
              <w:t>Центри</w:t>
            </w:r>
            <w:r w:rsidR="002413C9" w:rsidRPr="002413C9">
              <w:t xml:space="preserve"> </w:t>
            </w:r>
            <w:r>
              <w:t>за</w:t>
            </w:r>
            <w:r w:rsidR="002413C9" w:rsidRPr="002413C9">
              <w:t xml:space="preserve"> </w:t>
            </w:r>
            <w:r>
              <w:t>сакупљање</w:t>
            </w:r>
            <w:r w:rsidR="002413C9" w:rsidRPr="002413C9">
              <w:t xml:space="preserve"> </w:t>
            </w:r>
            <w:r>
              <w:t>отпада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2413C9">
            <w:pPr>
              <w:pStyle w:val="Normal1"/>
            </w:pPr>
            <w:r w:rsidRPr="002413C9">
              <w:t>20 01 35*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2413C9">
            <w:pPr>
              <w:pStyle w:val="Normal1"/>
            </w:pPr>
            <w:r>
              <w:t>R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2413C9">
            <w:pPr>
              <w:pStyle w:val="Normal1"/>
            </w:pPr>
            <w:r>
              <w:t>1.617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2413C9">
            <w:pPr>
              <w:pStyle w:val="Normal1"/>
            </w:pPr>
            <w:r>
              <w:t>t</w:t>
            </w:r>
          </w:p>
        </w:tc>
      </w:tr>
      <w:tr w:rsidR="002413C9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2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A377B4">
            <w:pPr>
              <w:pStyle w:val="Normal1"/>
            </w:pPr>
            <w:r>
              <w:t>Боја</w:t>
            </w:r>
            <w:r w:rsidR="002413C9" w:rsidRPr="002413C9">
              <w:t xml:space="preserve">, </w:t>
            </w:r>
            <w:r>
              <w:t>мастила</w:t>
            </w:r>
            <w:r w:rsidR="002413C9" w:rsidRPr="002413C9">
              <w:t xml:space="preserve">, </w:t>
            </w:r>
            <w:r>
              <w:t>лепкови</w:t>
            </w:r>
            <w:r w:rsidR="002413C9" w:rsidRPr="002413C9">
              <w:t xml:space="preserve"> </w:t>
            </w:r>
            <w:r>
              <w:t>и</w:t>
            </w:r>
            <w:r w:rsidR="002413C9" w:rsidRPr="002413C9">
              <w:t xml:space="preserve"> </w:t>
            </w:r>
            <w:r>
              <w:t>смоле</w:t>
            </w:r>
            <w:r w:rsidR="002413C9" w:rsidRPr="002413C9">
              <w:t xml:space="preserve"> </w:t>
            </w:r>
            <w:r>
              <w:t>који</w:t>
            </w:r>
            <w:r w:rsidR="002413C9" w:rsidRPr="002413C9">
              <w:t xml:space="preserve"> </w:t>
            </w:r>
            <w:r>
              <w:t>садрже</w:t>
            </w:r>
            <w:r w:rsidR="002413C9" w:rsidRPr="002413C9">
              <w:t xml:space="preserve"> </w:t>
            </w:r>
            <w:r>
              <w:t>опасне</w:t>
            </w:r>
            <w:r w:rsidR="002413C9" w:rsidRPr="002413C9">
              <w:t xml:space="preserve"> </w:t>
            </w:r>
            <w:r>
              <w:t>супстанце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A377B4">
            <w:pPr>
              <w:pStyle w:val="Normal1"/>
            </w:pPr>
            <w:r>
              <w:t>Центри</w:t>
            </w:r>
            <w:r w:rsidR="002413C9" w:rsidRPr="002413C9">
              <w:t xml:space="preserve"> </w:t>
            </w:r>
            <w:r>
              <w:t>за</w:t>
            </w:r>
            <w:r w:rsidR="002413C9" w:rsidRPr="002413C9">
              <w:t xml:space="preserve"> </w:t>
            </w:r>
            <w:r>
              <w:t>сакупљање</w:t>
            </w:r>
            <w:r w:rsidR="002413C9" w:rsidRPr="002413C9">
              <w:t xml:space="preserve"> </w:t>
            </w:r>
            <w:r>
              <w:t>отпада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2413C9">
            <w:pPr>
              <w:pStyle w:val="Normal1"/>
            </w:pPr>
            <w:r w:rsidRPr="002413C9">
              <w:t>20 01 27*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2413C9">
            <w:pPr>
              <w:pStyle w:val="Normal1"/>
            </w:pPr>
            <w:r>
              <w:t>R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2413C9">
            <w:pPr>
              <w:pStyle w:val="Normal1"/>
            </w:pPr>
            <w:r>
              <w:t>0.061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2413C9">
            <w:pPr>
              <w:pStyle w:val="Normal1"/>
            </w:pPr>
            <w:r>
              <w:t>t</w:t>
            </w:r>
          </w:p>
        </w:tc>
      </w:tr>
      <w:tr w:rsidR="00334AFA" w:rsidTr="00334AFA">
        <w:trPr>
          <w:trHeight w:hRule="exact" w:val="507"/>
        </w:trPr>
        <w:tc>
          <w:tcPr>
            <w:tcW w:w="99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4AFA" w:rsidRDefault="00334AFA" w:rsidP="00334AFA">
            <w:pPr>
              <w:spacing w:before="1"/>
              <w:ind w:left="105" w:right="277"/>
            </w:pPr>
            <w:r>
              <w:t>Tabela Neopasan otpad</w:t>
            </w:r>
          </w:p>
          <w:p w:rsidR="00334AFA" w:rsidRPr="009E1BFF" w:rsidRDefault="00334AFA" w:rsidP="00334AFA">
            <w:pPr>
              <w:spacing w:before="1"/>
              <w:ind w:left="105" w:right="277"/>
              <w:rPr>
                <w:sz w:val="22"/>
                <w:szCs w:val="22"/>
              </w:rPr>
            </w:pP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1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Врста отпада 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Место генерисања отпада 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Индексни број из каталога отпада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Поновно искоришћење/депоновање </w:t>
            </w:r>
          </w:p>
        </w:tc>
        <w:tc>
          <w:tcPr>
            <w:tcW w:w="1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Количина годишње 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334AFA" w:rsidRDefault="00334AFA">
            <w:pPr>
              <w:pStyle w:val="Normal1"/>
            </w:pPr>
            <w:r>
              <w:t xml:space="preserve">Јединица мере </w:t>
            </w: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1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033163">
            <w:pPr>
              <w:pStyle w:val="normalitalic"/>
            </w:pPr>
            <w:r>
              <w:t>Папирна</w:t>
            </w:r>
            <w:r w:rsidR="002413C9" w:rsidRPr="002413C9">
              <w:t xml:space="preserve"> </w:t>
            </w:r>
            <w:r>
              <w:t>и</w:t>
            </w:r>
            <w:r w:rsidR="002413C9" w:rsidRPr="002413C9">
              <w:t xml:space="preserve"> </w:t>
            </w:r>
            <w:r>
              <w:t>картонска</w:t>
            </w:r>
            <w:r w:rsidR="002413C9" w:rsidRPr="002413C9">
              <w:t xml:space="preserve"> </w:t>
            </w:r>
            <w:r>
              <w:t>амбалажа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033163">
            <w:pPr>
              <w:pStyle w:val="normalitalic"/>
            </w:pPr>
            <w:r>
              <w:t>Регионални</w:t>
            </w:r>
            <w:r w:rsidR="002413C9">
              <w:t xml:space="preserve"> </w:t>
            </w:r>
            <w:r>
              <w:t>центар</w:t>
            </w:r>
            <w:r w:rsidR="00157E26">
              <w:t xml:space="preserve"> </w:t>
            </w:r>
            <w:r>
              <w:t>за</w:t>
            </w:r>
            <w:r w:rsidR="00157E26">
              <w:t xml:space="preserve"> </w:t>
            </w:r>
            <w:r>
              <w:t>управљање</w:t>
            </w:r>
            <w:r w:rsidR="00157E26">
              <w:t xml:space="preserve"> </w:t>
            </w:r>
            <w:r>
              <w:t>отпадом</w:t>
            </w:r>
            <w:r w:rsidR="002413C9">
              <w:t xml:space="preserve"> </w:t>
            </w:r>
            <w:r>
              <w:t>Биково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2413C9">
            <w:pPr>
              <w:pStyle w:val="normalitalic"/>
            </w:pPr>
            <w:r>
              <w:t xml:space="preserve">15 01 01 </w:t>
            </w:r>
            <w:r w:rsidR="00334AFA"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italic"/>
            </w:pPr>
            <w:r>
              <w:t xml:space="preserve">R </w:t>
            </w:r>
          </w:p>
        </w:tc>
        <w:tc>
          <w:tcPr>
            <w:tcW w:w="1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2413C9">
              <w:t>253.96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2413C9">
              <w:t>t</w:t>
            </w:r>
            <w:r>
              <w:t xml:space="preserve"> </w:t>
            </w: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1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lastRenderedPageBreak/>
              <w:t xml:space="preserve">  </w:t>
            </w:r>
            <w:r w:rsidR="00033163">
              <w:t>ПЕТ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033163">
              <w:t>Регионални</w:t>
            </w:r>
            <w:r w:rsidR="00157E26" w:rsidRPr="00157E26">
              <w:t xml:space="preserve"> </w:t>
            </w:r>
            <w:r w:rsidR="00033163">
              <w:t>центар</w:t>
            </w:r>
            <w:r w:rsidR="00157E26" w:rsidRPr="00157E26">
              <w:t xml:space="preserve"> </w:t>
            </w:r>
            <w:r w:rsidR="00033163">
              <w:t>за</w:t>
            </w:r>
            <w:r w:rsidR="00157E26" w:rsidRPr="00157E26">
              <w:t xml:space="preserve"> </w:t>
            </w:r>
            <w:r w:rsidR="00033163">
              <w:t>управљање</w:t>
            </w:r>
            <w:r w:rsidR="00157E26" w:rsidRPr="00157E26">
              <w:t xml:space="preserve"> </w:t>
            </w:r>
            <w:r w:rsidR="00033163">
              <w:t>отпадом</w:t>
            </w:r>
            <w:r w:rsidR="00157E26" w:rsidRPr="00157E26">
              <w:t xml:space="preserve"> </w:t>
            </w:r>
            <w:r w:rsidR="00033163">
              <w:t>Биково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 xml:space="preserve">15 01 02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R</w:t>
            </w:r>
          </w:p>
        </w:tc>
        <w:tc>
          <w:tcPr>
            <w:tcW w:w="1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165.50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t</w:t>
            </w: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1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157E26">
            <w:pPr>
              <w:pStyle w:val="Normal1"/>
            </w:pPr>
            <w:r>
              <w:t> </w:t>
            </w:r>
            <w:r w:rsidR="00033163">
              <w:t>Метална</w:t>
            </w:r>
            <w:r>
              <w:t xml:space="preserve"> </w:t>
            </w:r>
            <w:r w:rsidR="00033163">
              <w:t>амбалажа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033163">
            <w:pPr>
              <w:pStyle w:val="Normal1"/>
            </w:pPr>
            <w:r>
              <w:t>Регионални</w:t>
            </w:r>
            <w:r w:rsidR="00157E26" w:rsidRPr="00157E26">
              <w:t xml:space="preserve"> </w:t>
            </w:r>
            <w:r>
              <w:t>центар</w:t>
            </w:r>
            <w:r w:rsidR="00157E26" w:rsidRPr="00157E26">
              <w:t xml:space="preserve"> </w:t>
            </w:r>
            <w:r>
              <w:t>за</w:t>
            </w:r>
            <w:r w:rsidR="00157E26" w:rsidRPr="00157E26">
              <w:t xml:space="preserve"> </w:t>
            </w:r>
            <w:r>
              <w:t>управљање</w:t>
            </w:r>
            <w:r w:rsidR="00157E26" w:rsidRPr="00157E26">
              <w:t xml:space="preserve"> </w:t>
            </w:r>
            <w:r>
              <w:t>отпадом</w:t>
            </w:r>
            <w:r w:rsidR="00157E26" w:rsidRPr="00157E26">
              <w:t xml:space="preserve"> </w:t>
            </w:r>
            <w:r>
              <w:t>Биково</w:t>
            </w:r>
            <w:r w:rsidR="00334AFA">
              <w:t xml:space="preserve"> 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157E26">
              <w:t xml:space="preserve">15 01 04 </w:t>
            </w:r>
            <w: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R</w:t>
            </w:r>
          </w:p>
        </w:tc>
        <w:tc>
          <w:tcPr>
            <w:tcW w:w="1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> </w:t>
            </w:r>
            <w:r w:rsidR="00157E26">
              <w:t>79.22</w:t>
            </w:r>
            <w:r>
              <w:t xml:space="preserve"> 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t</w:t>
            </w:r>
          </w:p>
        </w:tc>
      </w:tr>
      <w:tr w:rsidR="00334AFA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1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157E26">
            <w:pPr>
              <w:pStyle w:val="Normal1"/>
            </w:pPr>
            <w:r>
              <w:t> </w:t>
            </w:r>
            <w:r w:rsidR="00033163">
              <w:t>Композитна</w:t>
            </w:r>
            <w:r>
              <w:t xml:space="preserve"> </w:t>
            </w:r>
            <w:r w:rsidR="00033163">
              <w:t>амбалажа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033163">
            <w:pPr>
              <w:pStyle w:val="Normal1"/>
            </w:pPr>
            <w:r>
              <w:t>Регионални</w:t>
            </w:r>
            <w:r w:rsidR="00157E26" w:rsidRPr="00157E26">
              <w:t xml:space="preserve"> </w:t>
            </w:r>
            <w:r>
              <w:t>центар</w:t>
            </w:r>
            <w:r w:rsidR="00157E26" w:rsidRPr="00157E26">
              <w:t xml:space="preserve"> </w:t>
            </w:r>
            <w:r>
              <w:t>за</w:t>
            </w:r>
            <w:r w:rsidR="00157E26" w:rsidRPr="00157E26">
              <w:t xml:space="preserve"> </w:t>
            </w:r>
            <w:r>
              <w:t>управљање</w:t>
            </w:r>
            <w:r w:rsidR="00157E26" w:rsidRPr="00157E26">
              <w:t xml:space="preserve"> </w:t>
            </w:r>
            <w:r>
              <w:t>отпадом</w:t>
            </w:r>
            <w:r w:rsidR="00157E26" w:rsidRPr="00157E26">
              <w:t xml:space="preserve"> </w:t>
            </w:r>
            <w:r>
              <w:t>Биково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15 01 05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R</w:t>
            </w:r>
          </w:p>
        </w:tc>
        <w:tc>
          <w:tcPr>
            <w:tcW w:w="1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521.36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AFA" w:rsidRDefault="00334AFA">
            <w:pPr>
              <w:pStyle w:val="Normal1"/>
            </w:pPr>
            <w:r>
              <w:t xml:space="preserve">  </w:t>
            </w:r>
            <w:r w:rsidR="00157E26">
              <w:t>t</w:t>
            </w:r>
          </w:p>
        </w:tc>
      </w:tr>
      <w:tr w:rsidR="002413C9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1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033163">
            <w:pPr>
              <w:pStyle w:val="Normal1"/>
            </w:pPr>
            <w:r>
              <w:t>Стакло</w:t>
            </w:r>
            <w:r w:rsidR="00157E26">
              <w:t xml:space="preserve"> 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033163">
            <w:pPr>
              <w:pStyle w:val="Normal1"/>
            </w:pPr>
            <w:r>
              <w:t>Регионални</w:t>
            </w:r>
            <w:r w:rsidR="00157E26" w:rsidRPr="00157E26">
              <w:t xml:space="preserve"> </w:t>
            </w:r>
            <w:r>
              <w:t>центар</w:t>
            </w:r>
            <w:r w:rsidR="00157E26" w:rsidRPr="00157E26">
              <w:t xml:space="preserve"> </w:t>
            </w:r>
            <w:r>
              <w:t>за</w:t>
            </w:r>
            <w:r w:rsidR="00157E26" w:rsidRPr="00157E26">
              <w:t xml:space="preserve"> </w:t>
            </w:r>
            <w:r>
              <w:t>управљање</w:t>
            </w:r>
            <w:r w:rsidR="00157E26" w:rsidRPr="00157E26">
              <w:t xml:space="preserve"> </w:t>
            </w:r>
            <w:r>
              <w:t>отпадом</w:t>
            </w:r>
            <w:r w:rsidR="00157E26" w:rsidRPr="00157E26">
              <w:t xml:space="preserve"> </w:t>
            </w:r>
            <w:r>
              <w:t>Биково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157E26">
            <w:pPr>
              <w:pStyle w:val="Normal1"/>
            </w:pPr>
            <w:r>
              <w:t>15 01 07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157E26">
            <w:pPr>
              <w:pStyle w:val="Normal1"/>
            </w:pPr>
            <w:r>
              <w:t>R</w:t>
            </w:r>
          </w:p>
        </w:tc>
        <w:tc>
          <w:tcPr>
            <w:tcW w:w="1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157E26">
            <w:pPr>
              <w:pStyle w:val="Normal1"/>
            </w:pPr>
            <w:r>
              <w:t>42.04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3C9" w:rsidRDefault="00157E26">
            <w:pPr>
              <w:pStyle w:val="Normal1"/>
            </w:pPr>
            <w:r>
              <w:t>t</w:t>
            </w:r>
          </w:p>
        </w:tc>
      </w:tr>
      <w:tr w:rsidR="00157E26" w:rsidTr="002413C9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24" w:type="dxa"/>
            <w:left w:w="24" w:type="dxa"/>
            <w:bottom w:w="24" w:type="dxa"/>
            <w:right w:w="24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1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7E26" w:rsidRDefault="00033163">
            <w:pPr>
              <w:pStyle w:val="Normal1"/>
            </w:pPr>
            <w:r>
              <w:t>Гуме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7E26" w:rsidRDefault="00033163">
            <w:pPr>
              <w:pStyle w:val="Normal1"/>
            </w:pPr>
            <w:r>
              <w:t>Регионални</w:t>
            </w:r>
            <w:r w:rsidR="00157E26" w:rsidRPr="00157E26">
              <w:t xml:space="preserve"> </w:t>
            </w:r>
            <w:r>
              <w:t>центар</w:t>
            </w:r>
            <w:r w:rsidR="00157E26" w:rsidRPr="00157E26">
              <w:t xml:space="preserve"> </w:t>
            </w:r>
            <w:r>
              <w:t>за</w:t>
            </w:r>
            <w:r w:rsidR="00157E26" w:rsidRPr="00157E26">
              <w:t xml:space="preserve"> </w:t>
            </w:r>
            <w:r>
              <w:t>управљање</w:t>
            </w:r>
            <w:r w:rsidR="00157E26" w:rsidRPr="00157E26">
              <w:t xml:space="preserve"> </w:t>
            </w:r>
            <w:r>
              <w:t>отпадом</w:t>
            </w:r>
            <w:r w:rsidR="00157E26" w:rsidRPr="00157E26">
              <w:t xml:space="preserve"> </w:t>
            </w:r>
            <w:r>
              <w:t>Биково</w:t>
            </w:r>
          </w:p>
        </w:tc>
        <w:tc>
          <w:tcPr>
            <w:tcW w:w="14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7E26" w:rsidRDefault="00157E26">
            <w:pPr>
              <w:pStyle w:val="Normal1"/>
            </w:pPr>
            <w:r>
              <w:t xml:space="preserve">16 01 03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7E26" w:rsidRDefault="00157E26">
            <w:pPr>
              <w:pStyle w:val="Normal1"/>
            </w:pPr>
            <w:r>
              <w:t>R</w:t>
            </w:r>
          </w:p>
        </w:tc>
        <w:tc>
          <w:tcPr>
            <w:tcW w:w="1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7E26" w:rsidRDefault="00157E26">
            <w:pPr>
              <w:pStyle w:val="Normal1"/>
            </w:pPr>
            <w:r>
              <w:t>21.78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7E26" w:rsidRDefault="00157E26">
            <w:pPr>
              <w:pStyle w:val="Normal1"/>
            </w:pPr>
            <w:r>
              <w:t>t</w:t>
            </w:r>
          </w:p>
        </w:tc>
      </w:tr>
      <w:tr w:rsidR="009E1BFF" w:rsidTr="00334AFA">
        <w:trPr>
          <w:trHeight w:hRule="exact" w:val="846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3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Pr="00334AFA" w:rsidRDefault="00334AFA" w:rsidP="00334AFA">
            <w:pPr>
              <w:spacing w:line="260" w:lineRule="exact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sr-Cyrl-RS"/>
              </w:rPr>
              <w:t>оступање са отпадом</w:t>
            </w:r>
          </w:p>
        </w:tc>
        <w:tc>
          <w:tcPr>
            <w:tcW w:w="48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before="1"/>
              <w:ind w:left="105" w:right="277"/>
              <w:rPr>
                <w:sz w:val="22"/>
                <w:szCs w:val="22"/>
              </w:rPr>
            </w:pPr>
            <w:r w:rsidRPr="009E1BFF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9E1BFF" w:rsidTr="00334AFA">
        <w:trPr>
          <w:trHeight w:hRule="exact" w:val="718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Pr="00334AFA" w:rsidRDefault="009E1BFF" w:rsidP="00334AFA">
            <w:pPr>
              <w:spacing w:line="260" w:lineRule="exact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 w:rsidR="00334AFA">
              <w:rPr>
                <w:sz w:val="24"/>
                <w:szCs w:val="24"/>
              </w:rPr>
              <w:t>2</w:t>
            </w:r>
            <w:r w:rsidR="00334AFA">
              <w:rPr>
                <w:sz w:val="24"/>
                <w:szCs w:val="24"/>
                <w:lang w:val="sr-Cyrl-RS"/>
              </w:rPr>
              <w:t>.1</w:t>
            </w:r>
          </w:p>
        </w:tc>
        <w:tc>
          <w:tcPr>
            <w:tcW w:w="33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5039F1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  <w:lang w:val="sr-Cyrl-RS"/>
              </w:rPr>
              <w:t xml:space="preserve">Привремено </w:t>
            </w:r>
            <w:r>
              <w:rPr>
                <w:spacing w:val="-1"/>
                <w:sz w:val="24"/>
                <w:szCs w:val="24"/>
              </w:rPr>
              <w:t>с</w:t>
            </w:r>
            <w:r w:rsidR="009E1BFF">
              <w:rPr>
                <w:spacing w:val="-1"/>
                <w:sz w:val="24"/>
                <w:szCs w:val="24"/>
              </w:rPr>
              <w:t>к</w:t>
            </w:r>
            <w:r w:rsidR="009E1BFF">
              <w:rPr>
                <w:sz w:val="24"/>
                <w:szCs w:val="24"/>
              </w:rPr>
              <w:t>л</w:t>
            </w:r>
            <w:r w:rsidR="009E1BFF">
              <w:rPr>
                <w:spacing w:val="-1"/>
                <w:sz w:val="24"/>
                <w:szCs w:val="24"/>
              </w:rPr>
              <w:t>а</w:t>
            </w:r>
            <w:r w:rsidR="009E1BFF">
              <w:rPr>
                <w:spacing w:val="-2"/>
                <w:sz w:val="24"/>
                <w:szCs w:val="24"/>
              </w:rPr>
              <w:t>д</w:t>
            </w:r>
            <w:r w:rsidR="009E1BFF">
              <w:rPr>
                <w:spacing w:val="1"/>
                <w:sz w:val="24"/>
                <w:szCs w:val="24"/>
              </w:rPr>
              <w:t>и</w:t>
            </w:r>
            <w:r w:rsidR="009E1BFF">
              <w:rPr>
                <w:spacing w:val="2"/>
                <w:sz w:val="24"/>
                <w:szCs w:val="24"/>
              </w:rPr>
              <w:t>ш</w:t>
            </w:r>
            <w:r w:rsidR="009E1BFF">
              <w:rPr>
                <w:sz w:val="24"/>
                <w:szCs w:val="24"/>
              </w:rPr>
              <w:t>те</w:t>
            </w:r>
            <w:r w:rsidR="009E1BFF">
              <w:rPr>
                <w:spacing w:val="-1"/>
                <w:sz w:val="24"/>
                <w:szCs w:val="24"/>
              </w:rPr>
              <w:t>њ</w:t>
            </w:r>
            <w:r w:rsidR="009E1BFF">
              <w:rPr>
                <w:sz w:val="24"/>
                <w:szCs w:val="24"/>
              </w:rPr>
              <w:t>е</w:t>
            </w:r>
            <w:r w:rsidR="009E1BFF">
              <w:rPr>
                <w:spacing w:val="1"/>
                <w:sz w:val="24"/>
                <w:szCs w:val="24"/>
              </w:rPr>
              <w:t xml:space="preserve"> </w:t>
            </w:r>
            <w:r w:rsidR="009E1BFF">
              <w:rPr>
                <w:spacing w:val="5"/>
                <w:sz w:val="24"/>
                <w:szCs w:val="24"/>
              </w:rPr>
              <w:t>о</w:t>
            </w:r>
            <w:r w:rsidR="009E1BFF">
              <w:rPr>
                <w:sz w:val="24"/>
                <w:szCs w:val="24"/>
              </w:rPr>
              <w:t>т</w:t>
            </w:r>
            <w:r w:rsidR="009E1BFF">
              <w:rPr>
                <w:spacing w:val="2"/>
                <w:sz w:val="24"/>
                <w:szCs w:val="24"/>
              </w:rPr>
              <w:t>п</w:t>
            </w:r>
            <w:r w:rsidR="009E1BFF">
              <w:rPr>
                <w:spacing w:val="-1"/>
                <w:sz w:val="24"/>
                <w:szCs w:val="24"/>
              </w:rPr>
              <w:t>а</w:t>
            </w:r>
            <w:r w:rsidR="009E1BFF">
              <w:rPr>
                <w:spacing w:val="-2"/>
                <w:sz w:val="24"/>
                <w:szCs w:val="24"/>
              </w:rPr>
              <w:t>д</w:t>
            </w:r>
            <w:r w:rsidR="009E1BFF">
              <w:rPr>
                <w:sz w:val="24"/>
                <w:szCs w:val="24"/>
              </w:rPr>
              <w:t>а</w:t>
            </w:r>
          </w:p>
        </w:tc>
        <w:tc>
          <w:tcPr>
            <w:tcW w:w="48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before="1"/>
              <w:ind w:left="105" w:right="156"/>
              <w:rPr>
                <w:sz w:val="22"/>
                <w:szCs w:val="22"/>
              </w:rPr>
            </w:pPr>
            <w:r w:rsidRPr="009E1BFF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9E1BFF" w:rsidTr="005039F1">
        <w:trPr>
          <w:trHeight w:hRule="exact" w:val="999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 w:rsidR="005039F1">
              <w:rPr>
                <w:sz w:val="24"/>
                <w:szCs w:val="24"/>
              </w:rPr>
              <w:t>2.2</w:t>
            </w:r>
          </w:p>
        </w:tc>
        <w:tc>
          <w:tcPr>
            <w:tcW w:w="33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line="260" w:lineRule="exact"/>
              <w:ind w:left="105" w:righ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трет</w:t>
            </w:r>
            <w:r>
              <w:rPr>
                <w:spacing w:val="2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8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A9F" w:rsidRPr="00547A9F" w:rsidRDefault="00547A9F" w:rsidP="00547A9F">
            <w:pPr>
              <w:ind w:left="105" w:right="153"/>
              <w:rPr>
                <w:sz w:val="22"/>
                <w:szCs w:val="22"/>
              </w:rPr>
            </w:pPr>
            <w:r w:rsidRPr="00547A9F">
              <w:rPr>
                <w:sz w:val="22"/>
                <w:szCs w:val="22"/>
              </w:rPr>
              <w:t>Нема измена у односу на претходни захтев</w:t>
            </w:r>
          </w:p>
          <w:p w:rsidR="009E1BFF" w:rsidRDefault="009E1BFF" w:rsidP="00547A9F">
            <w:pPr>
              <w:ind w:left="105" w:right="153"/>
              <w:rPr>
                <w:sz w:val="22"/>
                <w:szCs w:val="22"/>
              </w:rPr>
            </w:pPr>
          </w:p>
        </w:tc>
      </w:tr>
      <w:tr w:rsidR="009E1BFF" w:rsidTr="00334AFA">
        <w:trPr>
          <w:trHeight w:hRule="exact" w:val="1272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 w:rsidR="005039F1">
              <w:rPr>
                <w:sz w:val="24"/>
                <w:szCs w:val="24"/>
              </w:rPr>
              <w:t>2.2.</w:t>
            </w:r>
          </w:p>
        </w:tc>
        <w:tc>
          <w:tcPr>
            <w:tcW w:w="33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4"/>
                <w:sz w:val="24"/>
                <w:szCs w:val="24"/>
              </w:rPr>
              <w:t xml:space="preserve"> 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4"/>
                <w:sz w:val="24"/>
                <w:szCs w:val="24"/>
              </w:rPr>
              <w:t>њ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,</w:t>
            </w:r>
          </w:p>
          <w:p w:rsidR="009E1BFF" w:rsidRDefault="009E1BFF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>б</w:t>
            </w:r>
            <w:r>
              <w:rPr>
                <w:spacing w:val="-4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ек</w:t>
            </w:r>
            <w:r>
              <w:rPr>
                <w:sz w:val="24"/>
                <w:szCs w:val="24"/>
              </w:rPr>
              <w:t>ти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</w:t>
            </w:r>
            <w:r>
              <w:rPr>
                <w:spacing w:val="-5"/>
                <w:sz w:val="24"/>
                <w:szCs w:val="24"/>
              </w:rPr>
              <w:t>х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5"/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48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A9F" w:rsidRPr="00547A9F" w:rsidRDefault="00547A9F" w:rsidP="00547A9F">
            <w:pPr>
              <w:ind w:left="105" w:right="152"/>
              <w:rPr>
                <w:sz w:val="22"/>
                <w:szCs w:val="22"/>
              </w:rPr>
            </w:pPr>
            <w:r w:rsidRPr="00547A9F">
              <w:rPr>
                <w:sz w:val="22"/>
                <w:szCs w:val="22"/>
              </w:rPr>
              <w:t>Нема измена у односу на претходни захтев</w:t>
            </w:r>
          </w:p>
          <w:p w:rsidR="009E1BFF" w:rsidRDefault="009E1BFF" w:rsidP="00547A9F">
            <w:pPr>
              <w:ind w:left="105" w:right="152"/>
              <w:rPr>
                <w:sz w:val="22"/>
                <w:szCs w:val="22"/>
              </w:rPr>
            </w:pPr>
          </w:p>
        </w:tc>
      </w:tr>
      <w:tr w:rsidR="009E1BFF" w:rsidTr="00334AFA">
        <w:trPr>
          <w:trHeight w:hRule="exact" w:val="2007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 w:rsidR="005039F1">
              <w:rPr>
                <w:sz w:val="24"/>
                <w:szCs w:val="24"/>
              </w:rPr>
              <w:t>2.2</w:t>
            </w:r>
          </w:p>
        </w:tc>
        <w:tc>
          <w:tcPr>
            <w:tcW w:w="33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before="1" w:line="260" w:lineRule="exact"/>
              <w:ind w:left="105" w:right="63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</w:t>
            </w:r>
            <w:r>
              <w:rPr>
                <w:spacing w:val="6"/>
                <w:sz w:val="24"/>
                <w:szCs w:val="24"/>
              </w:rPr>
              <w:t>п</w:t>
            </w:r>
            <w:r>
              <w:rPr>
                <w:spacing w:val="-5"/>
                <w:sz w:val="24"/>
                <w:szCs w:val="24"/>
              </w:rPr>
              <w:t>ућ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трет</w:t>
            </w:r>
            <w:r>
              <w:rPr>
                <w:spacing w:val="2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ци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7"/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д 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5"/>
                <w:sz w:val="24"/>
                <w:szCs w:val="24"/>
              </w:rPr>
              <w:t>р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</w:t>
            </w:r>
          </w:p>
          <w:p w:rsidR="009E1BFF" w:rsidRDefault="009E1BFF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тера</w:t>
            </w:r>
          </w:p>
        </w:tc>
        <w:tc>
          <w:tcPr>
            <w:tcW w:w="48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1BFF" w:rsidRDefault="009E1BFF" w:rsidP="00334AFA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ц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тру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7"/>
                <w:sz w:val="22"/>
                <w:szCs w:val="22"/>
              </w:rPr>
              <w:t>љ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</w:p>
          <w:p w:rsidR="009E1BFF" w:rsidRDefault="009E1BFF" w:rsidP="00334AFA">
            <w:pPr>
              <w:spacing w:before="2"/>
              <w:ind w:left="105" w:right="58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ци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м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п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ма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ћ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 тр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1"/>
                <w:sz w:val="22"/>
                <w:szCs w:val="22"/>
              </w:rPr>
              <w:t>м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т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е</w:t>
            </w:r>
          </w:p>
          <w:p w:rsidR="009E1BFF" w:rsidRPr="009E1BFF" w:rsidRDefault="009E1BFF" w:rsidP="00334AFA">
            <w:pPr>
              <w:spacing w:before="1"/>
              <w:ind w:left="105" w:right="93"/>
              <w:rPr>
                <w:sz w:val="22"/>
                <w:szCs w:val="22"/>
                <w:lang w:val="sr-Cyrl-RS"/>
              </w:rPr>
            </w:pP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те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  <w:lang w:val="sr-Cyrl-RS"/>
              </w:rPr>
              <w:t xml:space="preserve">Врши се 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пи</w:t>
            </w:r>
            <w:r>
              <w:rPr>
                <w:spacing w:val="-5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а и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рт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  <w:lang w:val="sr-Cyrl-RS"/>
              </w:rPr>
              <w:t xml:space="preserve">, </w:t>
            </w:r>
            <w:r w:rsidR="00547A9F">
              <w:rPr>
                <w:sz w:val="22"/>
                <w:szCs w:val="22"/>
                <w:lang w:val="sr-Cyrl-RS"/>
              </w:rPr>
              <w:t>мешане композитне амбалаже</w:t>
            </w:r>
            <w:r>
              <w:rPr>
                <w:sz w:val="22"/>
                <w:szCs w:val="22"/>
                <w:lang w:val="sr-Cyrl-RS"/>
              </w:rPr>
              <w:t>, стакло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3"/>
                <w:sz w:val="22"/>
                <w:szCs w:val="22"/>
              </w:rPr>
              <w:t>б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pacing w:val="-7"/>
                <w:sz w:val="22"/>
                <w:szCs w:val="22"/>
              </w:rPr>
              <w:t>а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6523C" w:rsidTr="00334AFA">
        <w:trPr>
          <w:trHeight w:hRule="exact" w:val="845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523C" w:rsidRDefault="0026523C" w:rsidP="0026523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 w:rsidR="005039F1">
              <w:rPr>
                <w:sz w:val="24"/>
                <w:szCs w:val="24"/>
              </w:rPr>
              <w:t>2.2.</w:t>
            </w:r>
          </w:p>
        </w:tc>
        <w:tc>
          <w:tcPr>
            <w:tcW w:w="33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523C" w:rsidRDefault="0026523C" w:rsidP="0026523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п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8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523C" w:rsidRDefault="0026523C" w:rsidP="0026523C">
            <w:pPr>
              <w:spacing w:before="1"/>
              <w:ind w:left="105"/>
              <w:rPr>
                <w:sz w:val="22"/>
                <w:szCs w:val="22"/>
              </w:rPr>
            </w:pPr>
            <w:r w:rsidRPr="009E1BFF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391828" w:rsidRDefault="00391828">
      <w:pPr>
        <w:spacing w:before="6" w:line="80" w:lineRule="exact"/>
        <w:rPr>
          <w:sz w:val="9"/>
          <w:szCs w:val="9"/>
        </w:rPr>
      </w:pPr>
    </w:p>
    <w:tbl>
      <w:tblPr>
        <w:tblW w:w="0" w:type="auto"/>
        <w:tblInd w:w="-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2"/>
        <w:gridCol w:w="3333"/>
        <w:gridCol w:w="4818"/>
      </w:tblGrid>
      <w:tr w:rsidR="00391828" w:rsidTr="005039F1">
        <w:trPr>
          <w:trHeight w:hRule="exact" w:val="288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 w:rsidR="005039F1">
              <w:rPr>
                <w:sz w:val="24"/>
                <w:szCs w:val="24"/>
              </w:rPr>
              <w:t>3.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(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из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/>
        </w:tc>
      </w:tr>
      <w:tr w:rsidR="00391828" w:rsidTr="00CE51F7">
        <w:trPr>
          <w:trHeight w:hRule="exact" w:val="4574"/>
        </w:trPr>
        <w:tc>
          <w:tcPr>
            <w:tcW w:w="992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>
            <w:pPr>
              <w:spacing w:before="15" w:line="260" w:lineRule="exact"/>
              <w:rPr>
                <w:sz w:val="26"/>
                <w:szCs w:val="26"/>
              </w:rPr>
            </w:pPr>
          </w:p>
          <w:p w:rsidR="00391828" w:rsidRDefault="00EA1F4D">
            <w:pPr>
              <w:ind w:left="105" w:right="8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д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х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мо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4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4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-3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pacing w:val="1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-3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5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>т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6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ти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8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мо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тхо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4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7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з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4"/>
                <w:sz w:val="22"/>
                <w:szCs w:val="22"/>
              </w:rPr>
              <w:t>х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4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1"/>
                <w:sz w:val="22"/>
                <w:szCs w:val="22"/>
              </w:rPr>
              <w:t>м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рт</w:t>
            </w:r>
            <w:r>
              <w:rPr>
                <w:spacing w:val="1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1"/>
                <w:sz w:val="22"/>
                <w:szCs w:val="22"/>
              </w:rPr>
              <w:t>м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 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дљ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7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ма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4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6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ш</w:t>
            </w:r>
            <w:r>
              <w:rPr>
                <w:spacing w:val="4"/>
                <w:sz w:val="22"/>
                <w:szCs w:val="22"/>
              </w:rPr>
              <w:t>т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л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2"/>
                <w:sz w:val="22"/>
                <w:szCs w:val="22"/>
              </w:rPr>
              <w:t>ци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1"/>
                <w:sz w:val="22"/>
                <w:szCs w:val="22"/>
              </w:rPr>
              <w:t>м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ци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ма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-5"/>
                <w:sz w:val="22"/>
                <w:szCs w:val="22"/>
              </w:rPr>
              <w:t>м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ли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љ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3"/>
                <w:sz w:val="22"/>
                <w:szCs w:val="22"/>
              </w:rPr>
              <w:t>д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7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ин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.</w:t>
            </w:r>
          </w:p>
          <w:p w:rsidR="00391828" w:rsidRDefault="00EA1F4D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:</w:t>
            </w:r>
          </w:p>
          <w:p w:rsidR="00391828" w:rsidRDefault="00EA1F4D">
            <w:pPr>
              <w:spacing w:before="1"/>
              <w:ind w:left="465"/>
              <w:rPr>
                <w:sz w:val="22"/>
                <w:szCs w:val="22"/>
              </w:rPr>
            </w:pPr>
            <w:r>
              <w:rPr>
                <w:rFonts w:ascii="Segoe Fluent Icons" w:eastAsia="Segoe Fluent Icons" w:hAnsi="Segoe Fluent Icons" w:cs="Segoe Fluent Icons"/>
                <w:w w:val="46"/>
                <w:sz w:val="22"/>
                <w:szCs w:val="22"/>
              </w:rPr>
              <w:t xml:space="preserve">       </w:t>
            </w:r>
            <w:r>
              <w:rPr>
                <w:rFonts w:ascii="Segoe Fluent Icons" w:eastAsia="Segoe Fluent Icons" w:hAnsi="Segoe Fluent Icons" w:cs="Segoe Fluent Icons"/>
                <w:spacing w:val="22"/>
                <w:w w:val="4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4"/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>у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;</w:t>
            </w:r>
          </w:p>
          <w:p w:rsidR="00391828" w:rsidRDefault="00EA1F4D">
            <w:pPr>
              <w:tabs>
                <w:tab w:val="left" w:pos="820"/>
              </w:tabs>
              <w:spacing w:before="21" w:line="240" w:lineRule="exact"/>
              <w:ind w:left="825" w:right="345" w:hanging="360"/>
              <w:rPr>
                <w:sz w:val="22"/>
                <w:szCs w:val="22"/>
              </w:rPr>
            </w:pPr>
            <w:r>
              <w:rPr>
                <w:rFonts w:ascii="Segoe Fluent Icons" w:eastAsia="Segoe Fluent Icons" w:hAnsi="Segoe Fluent Icons" w:cs="Segoe Fluent Icons"/>
                <w:w w:val="46"/>
                <w:sz w:val="22"/>
                <w:szCs w:val="22"/>
              </w:rPr>
              <w:t></w:t>
            </w:r>
            <w:r>
              <w:rPr>
                <w:rFonts w:ascii="Segoe Fluent Icons" w:eastAsia="Segoe Fluent Icons" w:hAnsi="Segoe Fluent Icons" w:cs="Segoe Fluent Icons"/>
                <w:sz w:val="22"/>
                <w:szCs w:val="22"/>
              </w:rPr>
              <w:tab/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д </w:t>
            </w:r>
            <w:r>
              <w:rPr>
                <w:spacing w:val="-2"/>
                <w:sz w:val="22"/>
                <w:szCs w:val="22"/>
              </w:rPr>
              <w:t>б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ло</w:t>
            </w:r>
            <w:r>
              <w:rPr>
                <w:spacing w:val="-2"/>
                <w:sz w:val="22"/>
                <w:szCs w:val="22"/>
              </w:rPr>
              <w:t xml:space="preserve"> 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ла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8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ра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;</w:t>
            </w:r>
          </w:p>
          <w:p w:rsidR="00391828" w:rsidRDefault="00EA1F4D">
            <w:pPr>
              <w:tabs>
                <w:tab w:val="left" w:pos="820"/>
              </w:tabs>
              <w:spacing w:before="15" w:line="240" w:lineRule="exact"/>
              <w:ind w:left="825" w:right="201" w:hanging="360"/>
              <w:rPr>
                <w:sz w:val="22"/>
                <w:szCs w:val="22"/>
              </w:rPr>
            </w:pPr>
            <w:r>
              <w:rPr>
                <w:rFonts w:ascii="Segoe Fluent Icons" w:eastAsia="Segoe Fluent Icons" w:hAnsi="Segoe Fluent Icons" w:cs="Segoe Fluent Icons"/>
                <w:w w:val="46"/>
                <w:sz w:val="22"/>
                <w:szCs w:val="22"/>
              </w:rPr>
              <w:t></w:t>
            </w:r>
            <w:r>
              <w:rPr>
                <w:rFonts w:ascii="Segoe Fluent Icons" w:eastAsia="Segoe Fluent Icons" w:hAnsi="Segoe Fluent Icons" w:cs="Segoe Fluent Icons"/>
                <w:sz w:val="22"/>
                <w:szCs w:val="22"/>
              </w:rPr>
              <w:tab/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т,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р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ив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3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д </w:t>
            </w:r>
            <w:r>
              <w:rPr>
                <w:spacing w:val="-2"/>
                <w:sz w:val="22"/>
                <w:szCs w:val="22"/>
              </w:rPr>
              <w:t>(с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6"/>
                <w:sz w:val="22"/>
                <w:szCs w:val="22"/>
              </w:rPr>
              <w:t>ц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16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к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љ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3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ч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-2"/>
                <w:sz w:val="22"/>
                <w:szCs w:val="22"/>
              </w:rPr>
              <w:t>ед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>р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8"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2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д</w:t>
            </w:r>
            <w:r>
              <w:rPr>
                <w:spacing w:val="-7"/>
                <w:sz w:val="22"/>
                <w:szCs w:val="22"/>
              </w:rPr>
              <w:t>е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ни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2"/>
                <w:sz w:val="22"/>
                <w:szCs w:val="22"/>
              </w:rPr>
              <w:t>е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н</w:t>
            </w:r>
            <w:r>
              <w:rPr>
                <w:spacing w:val="-5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г.</w:t>
            </w:r>
          </w:p>
          <w:p w:rsidR="00391828" w:rsidRPr="0060749C" w:rsidRDefault="00EA1F4D">
            <w:pPr>
              <w:spacing w:line="240" w:lineRule="exact"/>
              <w:ind w:left="105"/>
              <w:rPr>
                <w:sz w:val="22"/>
                <w:szCs w:val="22"/>
                <w:highlight w:val="yellow"/>
              </w:rPr>
            </w:pPr>
            <w:r w:rsidRPr="0060749C">
              <w:rPr>
                <w:spacing w:val="-1"/>
                <w:sz w:val="22"/>
                <w:szCs w:val="22"/>
                <w:highlight w:val="yellow"/>
              </w:rPr>
              <w:t>K</w:t>
            </w:r>
            <w:proofErr w:type="gramStart"/>
            <w:r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60749C">
              <w:rPr>
                <w:sz w:val="22"/>
                <w:szCs w:val="22"/>
                <w:highlight w:val="yellow"/>
              </w:rPr>
              <w:t>л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60749C">
              <w:rPr>
                <w:spacing w:val="-1"/>
                <w:sz w:val="22"/>
                <w:szCs w:val="22"/>
                <w:highlight w:val="yellow"/>
              </w:rPr>
              <w:t>ч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ин</w:t>
            </w:r>
            <w:r w:rsidRPr="0060749C">
              <w:rPr>
                <w:sz w:val="22"/>
                <w:szCs w:val="22"/>
                <w:highlight w:val="yellow"/>
              </w:rPr>
              <w:t xml:space="preserve">а </w:t>
            </w:r>
            <w:r w:rsidRPr="0060749C">
              <w:rPr>
                <w:spacing w:val="33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п</w:t>
            </w:r>
            <w:r w:rsidRPr="0060749C">
              <w:rPr>
                <w:sz w:val="22"/>
                <w:szCs w:val="22"/>
                <w:highlight w:val="yellow"/>
              </w:rPr>
              <w:t>р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60749C">
              <w:rPr>
                <w:sz w:val="22"/>
                <w:szCs w:val="22"/>
                <w:highlight w:val="yellow"/>
              </w:rPr>
              <w:t>м</w:t>
            </w:r>
            <w:r w:rsidRPr="0060749C">
              <w:rPr>
                <w:spacing w:val="-3"/>
                <w:sz w:val="22"/>
                <w:szCs w:val="22"/>
                <w:highlight w:val="yellow"/>
              </w:rPr>
              <w:t>љ</w:t>
            </w:r>
            <w:r w:rsidRPr="0060749C">
              <w:rPr>
                <w:spacing w:val="-7"/>
                <w:sz w:val="22"/>
                <w:szCs w:val="22"/>
                <w:highlight w:val="yellow"/>
              </w:rPr>
              <w:t>е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н</w:t>
            </w:r>
            <w:r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60749C">
              <w:rPr>
                <w:sz w:val="22"/>
                <w:szCs w:val="22"/>
                <w:highlight w:val="yellow"/>
              </w:rPr>
              <w:t>г</w:t>
            </w:r>
            <w:proofErr w:type="gramEnd"/>
            <w:r w:rsidRPr="0060749C">
              <w:rPr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41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60749C">
              <w:rPr>
                <w:sz w:val="22"/>
                <w:szCs w:val="22"/>
                <w:highlight w:val="yellow"/>
              </w:rPr>
              <w:t>т</w:t>
            </w:r>
            <w:r w:rsidRPr="0060749C">
              <w:rPr>
                <w:spacing w:val="1"/>
                <w:sz w:val="22"/>
                <w:szCs w:val="22"/>
                <w:highlight w:val="yellow"/>
              </w:rPr>
              <w:t>п</w:t>
            </w:r>
            <w:r w:rsidRPr="0060749C">
              <w:rPr>
                <w:spacing w:val="3"/>
                <w:sz w:val="22"/>
                <w:szCs w:val="22"/>
                <w:highlight w:val="yellow"/>
              </w:rPr>
              <w:t>а</w:t>
            </w:r>
            <w:r w:rsidRPr="0060749C">
              <w:rPr>
                <w:spacing w:val="-2"/>
                <w:sz w:val="22"/>
                <w:szCs w:val="22"/>
                <w:highlight w:val="yellow"/>
              </w:rPr>
              <w:t>д</w:t>
            </w:r>
            <w:r w:rsidRPr="0060749C">
              <w:rPr>
                <w:sz w:val="22"/>
                <w:szCs w:val="22"/>
                <w:highlight w:val="yellow"/>
              </w:rPr>
              <w:t xml:space="preserve">а </w:t>
            </w:r>
            <w:r w:rsidRPr="0060749C">
              <w:rPr>
                <w:spacing w:val="37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z w:val="22"/>
                <w:szCs w:val="22"/>
                <w:highlight w:val="yellow"/>
              </w:rPr>
              <w:t xml:space="preserve">у </w:t>
            </w:r>
            <w:r w:rsidRPr="0060749C">
              <w:rPr>
                <w:spacing w:val="29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Р</w:t>
            </w:r>
            <w:r w:rsidRPr="0060749C">
              <w:rPr>
                <w:spacing w:val="-7"/>
                <w:sz w:val="22"/>
                <w:szCs w:val="22"/>
                <w:highlight w:val="yellow"/>
              </w:rPr>
              <w:t>е</w:t>
            </w:r>
            <w:r w:rsidRPr="0060749C">
              <w:rPr>
                <w:sz w:val="22"/>
                <w:szCs w:val="22"/>
                <w:highlight w:val="yellow"/>
              </w:rPr>
              <w:t>г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н</w:t>
            </w:r>
            <w:r w:rsidRPr="0060749C">
              <w:rPr>
                <w:spacing w:val="3"/>
                <w:sz w:val="22"/>
                <w:szCs w:val="22"/>
                <w:highlight w:val="yellow"/>
              </w:rPr>
              <w:t>а</w:t>
            </w:r>
            <w:r w:rsidRPr="0060749C">
              <w:rPr>
                <w:sz w:val="22"/>
                <w:szCs w:val="22"/>
                <w:highlight w:val="yellow"/>
              </w:rPr>
              <w:t>л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н</w:t>
            </w:r>
            <w:r w:rsidR="0060749C" w:rsidRPr="0060749C">
              <w:rPr>
                <w:sz w:val="22"/>
                <w:szCs w:val="22"/>
                <w:highlight w:val="yellow"/>
              </w:rPr>
              <w:t>ом</w:t>
            </w:r>
            <w:r w:rsidRPr="0060749C">
              <w:rPr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31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ц</w:t>
            </w:r>
            <w:r w:rsidRPr="0060749C">
              <w:rPr>
                <w:spacing w:val="-7"/>
                <w:sz w:val="22"/>
                <w:szCs w:val="22"/>
                <w:highlight w:val="yellow"/>
              </w:rPr>
              <w:t>е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н</w:t>
            </w:r>
            <w:r w:rsidRPr="0060749C">
              <w:rPr>
                <w:sz w:val="22"/>
                <w:szCs w:val="22"/>
                <w:highlight w:val="yellow"/>
              </w:rPr>
              <w:t>т</w:t>
            </w:r>
            <w:r w:rsidR="0060749C" w:rsidRPr="0060749C">
              <w:rPr>
                <w:spacing w:val="2"/>
                <w:sz w:val="22"/>
                <w:szCs w:val="22"/>
                <w:highlight w:val="yellow"/>
              </w:rPr>
              <w:t>ру</w:t>
            </w:r>
            <w:r w:rsidRPr="0060749C">
              <w:rPr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34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-1"/>
                <w:sz w:val="22"/>
                <w:szCs w:val="22"/>
                <w:highlight w:val="yellow"/>
              </w:rPr>
              <w:t>з</w:t>
            </w:r>
            <w:r w:rsidRPr="0060749C">
              <w:rPr>
                <w:sz w:val="22"/>
                <w:szCs w:val="22"/>
                <w:highlight w:val="yellow"/>
              </w:rPr>
              <w:t xml:space="preserve">а </w:t>
            </w:r>
            <w:r w:rsidRPr="0060749C">
              <w:rPr>
                <w:spacing w:val="37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-5"/>
                <w:sz w:val="22"/>
                <w:szCs w:val="22"/>
                <w:highlight w:val="yellow"/>
              </w:rPr>
              <w:t>у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п</w:t>
            </w:r>
            <w:r w:rsidRPr="0060749C">
              <w:rPr>
                <w:spacing w:val="-5"/>
                <w:sz w:val="22"/>
                <w:szCs w:val="22"/>
                <w:highlight w:val="yellow"/>
              </w:rPr>
              <w:t>р</w:t>
            </w:r>
            <w:r w:rsidRPr="0060749C">
              <w:rPr>
                <w:spacing w:val="3"/>
                <w:sz w:val="22"/>
                <w:szCs w:val="22"/>
                <w:highlight w:val="yellow"/>
              </w:rPr>
              <w:t>а</w:t>
            </w:r>
            <w:r w:rsidRPr="0060749C">
              <w:rPr>
                <w:spacing w:val="1"/>
                <w:sz w:val="22"/>
                <w:szCs w:val="22"/>
                <w:highlight w:val="yellow"/>
              </w:rPr>
              <w:t>в</w:t>
            </w:r>
            <w:r w:rsidRPr="0060749C">
              <w:rPr>
                <w:spacing w:val="-2"/>
                <w:sz w:val="22"/>
                <w:szCs w:val="22"/>
                <w:highlight w:val="yellow"/>
              </w:rPr>
              <w:t>љ</w:t>
            </w:r>
            <w:r w:rsidRPr="0060749C">
              <w:rPr>
                <w:spacing w:val="3"/>
                <w:sz w:val="22"/>
                <w:szCs w:val="22"/>
                <w:highlight w:val="yellow"/>
              </w:rPr>
              <w:t>а</w:t>
            </w:r>
            <w:r w:rsidRPr="0060749C">
              <w:rPr>
                <w:spacing w:val="-1"/>
                <w:sz w:val="22"/>
                <w:szCs w:val="22"/>
                <w:highlight w:val="yellow"/>
              </w:rPr>
              <w:t>њ</w:t>
            </w:r>
            <w:r w:rsidRPr="0060749C">
              <w:rPr>
                <w:sz w:val="22"/>
                <w:szCs w:val="22"/>
                <w:highlight w:val="yellow"/>
              </w:rPr>
              <w:t xml:space="preserve">е </w:t>
            </w:r>
            <w:r w:rsidRPr="0060749C">
              <w:rPr>
                <w:spacing w:val="32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60749C">
              <w:rPr>
                <w:sz w:val="22"/>
                <w:szCs w:val="22"/>
                <w:highlight w:val="yellow"/>
              </w:rPr>
              <w:t>т</w:t>
            </w:r>
            <w:r w:rsidRPr="0060749C">
              <w:rPr>
                <w:spacing w:val="1"/>
                <w:sz w:val="22"/>
                <w:szCs w:val="22"/>
                <w:highlight w:val="yellow"/>
              </w:rPr>
              <w:t>п</w:t>
            </w:r>
            <w:r w:rsidRPr="0060749C">
              <w:rPr>
                <w:spacing w:val="3"/>
                <w:sz w:val="22"/>
                <w:szCs w:val="22"/>
                <w:highlight w:val="yellow"/>
              </w:rPr>
              <w:t>а</w:t>
            </w:r>
            <w:r w:rsidRPr="0060749C">
              <w:rPr>
                <w:spacing w:val="-2"/>
                <w:sz w:val="22"/>
                <w:szCs w:val="22"/>
                <w:highlight w:val="yellow"/>
              </w:rPr>
              <w:t>д</w:t>
            </w:r>
            <w:r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60749C">
              <w:rPr>
                <w:sz w:val="22"/>
                <w:szCs w:val="22"/>
                <w:highlight w:val="yellow"/>
              </w:rPr>
              <w:t xml:space="preserve">м </w:t>
            </w:r>
            <w:r w:rsidRPr="0060749C">
              <w:rPr>
                <w:spacing w:val="38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z w:val="22"/>
                <w:szCs w:val="22"/>
                <w:highlight w:val="yellow"/>
              </w:rPr>
              <w:t xml:space="preserve">у </w:t>
            </w:r>
            <w:r w:rsidRPr="0060749C">
              <w:rPr>
                <w:spacing w:val="34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pacing w:val="-2"/>
                <w:sz w:val="22"/>
                <w:szCs w:val="22"/>
                <w:highlight w:val="yellow"/>
              </w:rPr>
              <w:t>Б</w:t>
            </w:r>
            <w:r w:rsidRPr="0060749C">
              <w:rPr>
                <w:spacing w:val="2"/>
                <w:sz w:val="22"/>
                <w:szCs w:val="22"/>
                <w:highlight w:val="yellow"/>
              </w:rPr>
              <w:t>и</w:t>
            </w:r>
            <w:r w:rsidRPr="0060749C">
              <w:rPr>
                <w:spacing w:val="-2"/>
                <w:sz w:val="22"/>
                <w:szCs w:val="22"/>
                <w:highlight w:val="yellow"/>
              </w:rPr>
              <w:t>к</w:t>
            </w:r>
            <w:r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Pr="0060749C">
              <w:rPr>
                <w:spacing w:val="1"/>
                <w:sz w:val="22"/>
                <w:szCs w:val="22"/>
                <w:highlight w:val="yellow"/>
              </w:rPr>
              <w:t>в</w:t>
            </w:r>
            <w:r w:rsidRPr="0060749C">
              <w:rPr>
                <w:sz w:val="22"/>
                <w:szCs w:val="22"/>
                <w:highlight w:val="yellow"/>
              </w:rPr>
              <w:t xml:space="preserve">у </w:t>
            </w:r>
            <w:r w:rsidRPr="0060749C">
              <w:rPr>
                <w:spacing w:val="34"/>
                <w:sz w:val="22"/>
                <w:szCs w:val="22"/>
                <w:highlight w:val="yellow"/>
              </w:rPr>
              <w:t xml:space="preserve"> </w:t>
            </w:r>
            <w:r w:rsidRPr="0060749C">
              <w:rPr>
                <w:sz w:val="22"/>
                <w:szCs w:val="22"/>
                <w:highlight w:val="yellow"/>
              </w:rPr>
              <w:t>у</w:t>
            </w:r>
          </w:p>
          <w:p w:rsidR="00391828" w:rsidRPr="00CE51F7" w:rsidRDefault="00A72728" w:rsidP="00A72728">
            <w:pPr>
              <w:spacing w:line="240" w:lineRule="exact"/>
              <w:ind w:left="105"/>
              <w:rPr>
                <w:sz w:val="22"/>
                <w:szCs w:val="22"/>
                <w:lang w:val="sr-Cyrl-RS"/>
              </w:rPr>
            </w:pPr>
            <w:r w:rsidRPr="0060749C">
              <w:rPr>
                <w:sz w:val="22"/>
                <w:szCs w:val="22"/>
                <w:highlight w:val="yellow"/>
              </w:rPr>
              <w:t>2024</w:t>
            </w:r>
            <w:r w:rsidR="00EA1F4D" w:rsidRPr="0060749C">
              <w:rPr>
                <w:spacing w:val="2"/>
                <w:sz w:val="22"/>
                <w:szCs w:val="22"/>
                <w:highlight w:val="yellow"/>
              </w:rPr>
              <w:t>.</w:t>
            </w:r>
            <w:r w:rsidR="00EA1F4D" w:rsidRPr="0060749C">
              <w:rPr>
                <w:sz w:val="22"/>
                <w:szCs w:val="22"/>
                <w:highlight w:val="yellow"/>
              </w:rPr>
              <w:t>г</w:t>
            </w:r>
            <w:r w:rsidR="00EA1F4D"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="00EA1F4D" w:rsidRPr="0060749C">
              <w:rPr>
                <w:spacing w:val="-2"/>
                <w:sz w:val="22"/>
                <w:szCs w:val="22"/>
                <w:highlight w:val="yellow"/>
              </w:rPr>
              <w:t>д</w:t>
            </w:r>
            <w:r w:rsidR="00EA1F4D" w:rsidRPr="0060749C">
              <w:rPr>
                <w:spacing w:val="2"/>
                <w:sz w:val="22"/>
                <w:szCs w:val="22"/>
                <w:highlight w:val="yellow"/>
              </w:rPr>
              <w:t>ин</w:t>
            </w:r>
            <w:r w:rsidR="00EA1F4D" w:rsidRPr="0060749C">
              <w:rPr>
                <w:sz w:val="22"/>
                <w:szCs w:val="22"/>
                <w:highlight w:val="yellow"/>
              </w:rPr>
              <w:t>и</w:t>
            </w:r>
            <w:r w:rsidR="00EA1F4D" w:rsidRPr="0060749C">
              <w:rPr>
                <w:spacing w:val="25"/>
                <w:sz w:val="22"/>
                <w:szCs w:val="22"/>
                <w:highlight w:val="yellow"/>
              </w:rPr>
              <w:t xml:space="preserve"> </w:t>
            </w:r>
            <w:r w:rsidR="00EA1F4D" w:rsidRPr="0060749C">
              <w:rPr>
                <w:spacing w:val="2"/>
                <w:sz w:val="22"/>
                <w:szCs w:val="22"/>
                <w:highlight w:val="yellow"/>
              </w:rPr>
              <w:t>и</w:t>
            </w:r>
            <w:r w:rsidR="00EA1F4D" w:rsidRPr="0060749C">
              <w:rPr>
                <w:spacing w:val="-1"/>
                <w:sz w:val="22"/>
                <w:szCs w:val="22"/>
                <w:highlight w:val="yellow"/>
              </w:rPr>
              <w:t>з</w:t>
            </w:r>
            <w:r w:rsidR="00EA1F4D" w:rsidRPr="0060749C">
              <w:rPr>
                <w:spacing w:val="2"/>
                <w:sz w:val="22"/>
                <w:szCs w:val="22"/>
                <w:highlight w:val="yellow"/>
              </w:rPr>
              <w:t>н</w:t>
            </w:r>
            <w:r w:rsidR="00EA1F4D" w:rsidRPr="0060749C">
              <w:rPr>
                <w:spacing w:val="-5"/>
                <w:sz w:val="22"/>
                <w:szCs w:val="22"/>
                <w:highlight w:val="yellow"/>
              </w:rPr>
              <w:t>о</w:t>
            </w:r>
            <w:r w:rsidR="00EA1F4D" w:rsidRPr="0060749C">
              <w:rPr>
                <w:spacing w:val="-2"/>
                <w:sz w:val="22"/>
                <w:szCs w:val="22"/>
                <w:highlight w:val="yellow"/>
              </w:rPr>
              <w:t>с</w:t>
            </w:r>
            <w:r w:rsidR="00EA1F4D" w:rsidRPr="0060749C">
              <w:rPr>
                <w:spacing w:val="2"/>
                <w:sz w:val="22"/>
                <w:szCs w:val="22"/>
                <w:highlight w:val="yellow"/>
              </w:rPr>
              <w:t>и</w:t>
            </w:r>
            <w:r w:rsidR="00EA1F4D" w:rsidRPr="0060749C">
              <w:rPr>
                <w:sz w:val="22"/>
                <w:szCs w:val="22"/>
                <w:highlight w:val="yellow"/>
              </w:rPr>
              <w:t>ла</w:t>
            </w:r>
            <w:r w:rsidR="00EA1F4D" w:rsidRPr="0060749C">
              <w:rPr>
                <w:spacing w:val="29"/>
                <w:sz w:val="22"/>
                <w:szCs w:val="22"/>
                <w:highlight w:val="yellow"/>
              </w:rPr>
              <w:t xml:space="preserve"> </w:t>
            </w:r>
            <w:r w:rsidR="00EA1F4D" w:rsidRPr="0060749C">
              <w:rPr>
                <w:spacing w:val="-4"/>
                <w:sz w:val="22"/>
                <w:szCs w:val="22"/>
                <w:highlight w:val="yellow"/>
              </w:rPr>
              <w:t>ј</w:t>
            </w:r>
            <w:r w:rsidR="00EA1F4D" w:rsidRPr="0060749C">
              <w:rPr>
                <w:sz w:val="22"/>
                <w:szCs w:val="22"/>
                <w:highlight w:val="yellow"/>
              </w:rPr>
              <w:t>е</w:t>
            </w:r>
            <w:r w:rsidR="00EA1F4D" w:rsidRPr="0060749C">
              <w:rPr>
                <w:spacing w:val="24"/>
                <w:sz w:val="22"/>
                <w:szCs w:val="22"/>
                <w:highlight w:val="yellow"/>
              </w:rPr>
              <w:t xml:space="preserve"> </w:t>
            </w:r>
            <w:r w:rsidR="00CE51F7" w:rsidRPr="0060749C">
              <w:rPr>
                <w:sz w:val="22"/>
                <w:szCs w:val="22"/>
                <w:highlight w:val="yellow"/>
              </w:rPr>
              <w:t>71.528,26</w:t>
            </w:r>
            <w:r w:rsidR="00EA1F4D" w:rsidRPr="0060749C">
              <w:rPr>
                <w:sz w:val="22"/>
                <w:szCs w:val="22"/>
                <w:highlight w:val="yellow"/>
              </w:rPr>
              <w:t>t</w:t>
            </w:r>
            <w:r w:rsidR="00EA1F4D">
              <w:rPr>
                <w:sz w:val="22"/>
                <w:szCs w:val="22"/>
              </w:rPr>
              <w:t xml:space="preserve">  </w:t>
            </w:r>
            <w:r w:rsidR="00EA1F4D">
              <w:rPr>
                <w:spacing w:val="4"/>
                <w:sz w:val="22"/>
                <w:szCs w:val="22"/>
              </w:rPr>
              <w:t xml:space="preserve"> </w:t>
            </w:r>
            <w:r w:rsidR="00EA1F4D">
              <w:rPr>
                <w:sz w:val="22"/>
                <w:szCs w:val="22"/>
              </w:rPr>
              <w:t>м</w:t>
            </w:r>
            <w:r w:rsidR="00EA1F4D">
              <w:rPr>
                <w:spacing w:val="-8"/>
                <w:sz w:val="22"/>
                <w:szCs w:val="22"/>
              </w:rPr>
              <w:t>е</w:t>
            </w:r>
            <w:r w:rsidR="00EA1F4D">
              <w:rPr>
                <w:spacing w:val="-2"/>
                <w:sz w:val="22"/>
                <w:szCs w:val="22"/>
              </w:rPr>
              <w:t>ш</w:t>
            </w:r>
            <w:r w:rsidR="00EA1F4D">
              <w:rPr>
                <w:spacing w:val="3"/>
                <w:sz w:val="22"/>
                <w:szCs w:val="22"/>
              </w:rPr>
              <w:t>а</w:t>
            </w:r>
            <w:r w:rsidR="00EA1F4D">
              <w:rPr>
                <w:spacing w:val="2"/>
                <w:sz w:val="22"/>
                <w:szCs w:val="22"/>
              </w:rPr>
              <w:t>н</w:t>
            </w:r>
            <w:r w:rsidR="00EA1F4D">
              <w:rPr>
                <w:spacing w:val="-5"/>
                <w:sz w:val="22"/>
                <w:szCs w:val="22"/>
              </w:rPr>
              <w:t>о</w:t>
            </w:r>
            <w:r w:rsidR="00EA1F4D">
              <w:rPr>
                <w:sz w:val="22"/>
                <w:szCs w:val="22"/>
              </w:rPr>
              <w:t>г</w:t>
            </w:r>
            <w:r w:rsidR="00EA1F4D">
              <w:rPr>
                <w:spacing w:val="32"/>
                <w:sz w:val="22"/>
                <w:szCs w:val="22"/>
              </w:rPr>
              <w:t xml:space="preserve"> </w:t>
            </w:r>
            <w:r w:rsidR="00EA1F4D" w:rsidRPr="00CE51F7">
              <w:rPr>
                <w:spacing w:val="-2"/>
                <w:sz w:val="22"/>
                <w:szCs w:val="22"/>
              </w:rPr>
              <w:t>к</w:t>
            </w:r>
            <w:r w:rsidR="00EA1F4D" w:rsidRPr="00CE51F7">
              <w:rPr>
                <w:spacing w:val="-5"/>
                <w:sz w:val="22"/>
                <w:szCs w:val="22"/>
              </w:rPr>
              <w:t>о</w:t>
            </w:r>
            <w:r w:rsidR="00EA1F4D" w:rsidRPr="00CE51F7">
              <w:rPr>
                <w:sz w:val="22"/>
                <w:szCs w:val="22"/>
              </w:rPr>
              <w:t>му</w:t>
            </w:r>
            <w:r w:rsidR="00EA1F4D" w:rsidRPr="00CE51F7">
              <w:rPr>
                <w:spacing w:val="1"/>
                <w:sz w:val="22"/>
                <w:szCs w:val="22"/>
              </w:rPr>
              <w:t>н</w:t>
            </w:r>
            <w:r w:rsidR="00EA1F4D" w:rsidRPr="00CE51F7">
              <w:rPr>
                <w:spacing w:val="3"/>
                <w:sz w:val="22"/>
                <w:szCs w:val="22"/>
              </w:rPr>
              <w:t>а</w:t>
            </w:r>
            <w:r w:rsidR="00EA1F4D" w:rsidRPr="00CE51F7">
              <w:rPr>
                <w:spacing w:val="-5"/>
                <w:sz w:val="22"/>
                <w:szCs w:val="22"/>
              </w:rPr>
              <w:t>л</w:t>
            </w:r>
            <w:r w:rsidR="00EA1F4D" w:rsidRPr="00CE51F7">
              <w:rPr>
                <w:spacing w:val="2"/>
                <w:sz w:val="22"/>
                <w:szCs w:val="22"/>
              </w:rPr>
              <w:t>н</w:t>
            </w:r>
            <w:r w:rsidR="00EA1F4D" w:rsidRPr="00CE51F7">
              <w:rPr>
                <w:spacing w:val="-5"/>
                <w:sz w:val="22"/>
                <w:szCs w:val="22"/>
              </w:rPr>
              <w:t>о</w:t>
            </w:r>
            <w:r w:rsidR="00EA1F4D" w:rsidRPr="00CE51F7">
              <w:rPr>
                <w:sz w:val="22"/>
                <w:szCs w:val="22"/>
              </w:rPr>
              <w:t>г</w:t>
            </w:r>
            <w:r w:rsidR="00EA1F4D" w:rsidRPr="00CE51F7">
              <w:rPr>
                <w:spacing w:val="32"/>
                <w:sz w:val="22"/>
                <w:szCs w:val="22"/>
              </w:rPr>
              <w:t xml:space="preserve"> </w:t>
            </w:r>
            <w:r w:rsidR="00EA1F4D" w:rsidRPr="00CE51F7">
              <w:rPr>
                <w:spacing w:val="-5"/>
                <w:sz w:val="22"/>
                <w:szCs w:val="22"/>
              </w:rPr>
              <w:t>о</w:t>
            </w:r>
            <w:r w:rsidR="00EA1F4D" w:rsidRPr="00CE51F7">
              <w:rPr>
                <w:sz w:val="22"/>
                <w:szCs w:val="22"/>
              </w:rPr>
              <w:t>т</w:t>
            </w:r>
            <w:r w:rsidR="00EA1F4D" w:rsidRPr="00CE51F7">
              <w:rPr>
                <w:spacing w:val="1"/>
                <w:sz w:val="22"/>
                <w:szCs w:val="22"/>
              </w:rPr>
              <w:t>п</w:t>
            </w:r>
            <w:r w:rsidR="00EA1F4D" w:rsidRPr="00CE51F7">
              <w:rPr>
                <w:spacing w:val="3"/>
                <w:sz w:val="22"/>
                <w:szCs w:val="22"/>
              </w:rPr>
              <w:t>а</w:t>
            </w:r>
            <w:r w:rsidR="00EA1F4D" w:rsidRPr="00CE51F7">
              <w:rPr>
                <w:spacing w:val="-2"/>
                <w:sz w:val="22"/>
                <w:szCs w:val="22"/>
              </w:rPr>
              <w:t>д</w:t>
            </w:r>
            <w:r w:rsidR="00EA1F4D" w:rsidRPr="00CE51F7">
              <w:rPr>
                <w:sz w:val="22"/>
                <w:szCs w:val="22"/>
              </w:rPr>
              <w:t>а</w:t>
            </w:r>
            <w:r w:rsidR="00CE51F7">
              <w:rPr>
                <w:spacing w:val="29"/>
                <w:sz w:val="22"/>
                <w:szCs w:val="22"/>
              </w:rPr>
              <w:t>.</w:t>
            </w:r>
            <w:r w:rsidR="00CE51F7">
              <w:rPr>
                <w:spacing w:val="29"/>
                <w:sz w:val="22"/>
                <w:szCs w:val="22"/>
                <w:lang w:val="sr-Cyrl-RS"/>
              </w:rPr>
              <w:t xml:space="preserve"> </w:t>
            </w:r>
          </w:p>
          <w:p w:rsidR="00391828" w:rsidRDefault="0026523C">
            <w:pPr>
              <w:spacing w:before="11" w:line="240" w:lineRule="exact"/>
              <w:rPr>
                <w:sz w:val="24"/>
                <w:szCs w:val="24"/>
              </w:rPr>
            </w:pPr>
            <w:r w:rsidRPr="0026523C">
              <w:rPr>
                <w:sz w:val="24"/>
                <w:szCs w:val="24"/>
              </w:rPr>
              <w:t>Нема измена у односу на претходни захтев</w:t>
            </w:r>
          </w:p>
          <w:p w:rsidR="0026523C" w:rsidRPr="0026523C" w:rsidRDefault="0026523C" w:rsidP="0026523C">
            <w:pPr>
              <w:rPr>
                <w:sz w:val="22"/>
                <w:szCs w:val="22"/>
              </w:rPr>
            </w:pPr>
          </w:p>
          <w:p w:rsidR="00391828" w:rsidRDefault="00391828">
            <w:pPr>
              <w:spacing w:before="1"/>
              <w:ind w:left="105"/>
              <w:rPr>
                <w:sz w:val="22"/>
                <w:szCs w:val="22"/>
              </w:rPr>
            </w:pPr>
          </w:p>
        </w:tc>
      </w:tr>
    </w:tbl>
    <w:p w:rsidR="00391828" w:rsidRDefault="00391828">
      <w:pPr>
        <w:spacing w:before="17" w:line="200" w:lineRule="exact"/>
      </w:pPr>
    </w:p>
    <w:tbl>
      <w:tblPr>
        <w:tblW w:w="0" w:type="auto"/>
        <w:tblInd w:w="-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2"/>
        <w:gridCol w:w="3333"/>
        <w:gridCol w:w="4768"/>
      </w:tblGrid>
      <w:tr w:rsidR="0026523C" w:rsidTr="005039F1">
        <w:trPr>
          <w:trHeight w:hRule="exact" w:val="766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523C" w:rsidRDefault="0026523C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pacing w:val="2"/>
                <w:sz w:val="24"/>
                <w:szCs w:val="24"/>
              </w:rPr>
              <w:t>.</w:t>
            </w:r>
            <w:r w:rsidR="00A72728">
              <w:rPr>
                <w:sz w:val="24"/>
                <w:szCs w:val="24"/>
              </w:rPr>
              <w:t>4.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523C" w:rsidRDefault="0026523C" w:rsidP="00334AF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26523C">
              <w:rPr>
                <w:spacing w:val="1"/>
                <w:sz w:val="24"/>
                <w:szCs w:val="24"/>
              </w:rPr>
              <w:t xml:space="preserve">извештавање 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523C" w:rsidRDefault="0026523C" w:rsidP="00334AFA">
            <w:pPr>
              <w:spacing w:line="240" w:lineRule="exact"/>
              <w:ind w:left="105"/>
              <w:rPr>
                <w:sz w:val="22"/>
                <w:szCs w:val="22"/>
              </w:rPr>
            </w:pPr>
            <w:r w:rsidRPr="0026523C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26523C" w:rsidRDefault="0026523C">
      <w:pPr>
        <w:spacing w:before="6" w:line="80" w:lineRule="exact"/>
        <w:rPr>
          <w:sz w:val="9"/>
          <w:szCs w:val="9"/>
        </w:rPr>
      </w:pPr>
    </w:p>
    <w:tbl>
      <w:tblPr>
        <w:tblW w:w="0" w:type="auto"/>
        <w:tblInd w:w="-5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4"/>
        <w:gridCol w:w="3333"/>
        <w:gridCol w:w="4768"/>
      </w:tblGrid>
      <w:tr w:rsidR="00391828" w:rsidTr="005039F1">
        <w:trPr>
          <w:trHeight w:hRule="exact" w:val="327"/>
        </w:trPr>
        <w:tc>
          <w:tcPr>
            <w:tcW w:w="9875" w:type="dxa"/>
            <w:gridSpan w:val="3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391828" w:rsidRDefault="00EA1F4D">
            <w:pPr>
              <w:spacing w:line="320" w:lineRule="exact"/>
              <w:ind w:left="465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9. </w:t>
            </w:r>
            <w:r>
              <w:rPr>
                <w:b/>
                <w:spacing w:val="9"/>
                <w:sz w:val="28"/>
                <w:szCs w:val="28"/>
              </w:rPr>
              <w:t xml:space="preserve"> </w:t>
            </w:r>
            <w:r>
              <w:rPr>
                <w:b/>
                <w:spacing w:val="4"/>
                <w:sz w:val="24"/>
                <w:szCs w:val="24"/>
              </w:rPr>
              <w:t>Б</w:t>
            </w:r>
            <w:r>
              <w:rPr>
                <w:b/>
                <w:spacing w:val="1"/>
                <w:sz w:val="24"/>
                <w:szCs w:val="24"/>
              </w:rPr>
              <w:t>У</w:t>
            </w:r>
            <w:r>
              <w:rPr>
                <w:b/>
                <w:spacing w:val="-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3"/>
                <w:sz w:val="24"/>
                <w:szCs w:val="24"/>
              </w:rPr>
              <w:t>В</w:t>
            </w:r>
            <w:r>
              <w:rPr>
                <w:b/>
                <w:spacing w:val="-4"/>
                <w:sz w:val="24"/>
                <w:szCs w:val="24"/>
              </w:rPr>
              <w:t>И</w:t>
            </w:r>
            <w:r>
              <w:rPr>
                <w:b/>
                <w:spacing w:val="4"/>
                <w:sz w:val="24"/>
                <w:szCs w:val="24"/>
              </w:rPr>
              <w:t>Б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 xml:space="preserve">АЦИЈЕ </w:t>
            </w:r>
            <w:r>
              <w:rPr>
                <w:b/>
                <w:spacing w:val="15"/>
                <w:sz w:val="24"/>
                <w:szCs w:val="24"/>
              </w:rPr>
              <w:t xml:space="preserve"> </w:t>
            </w:r>
          </w:p>
        </w:tc>
      </w:tr>
      <w:tr w:rsidR="00391828" w:rsidTr="005039F1">
        <w:trPr>
          <w:trHeight w:hRule="exact" w:val="563"/>
        </w:trPr>
        <w:tc>
          <w:tcPr>
            <w:tcW w:w="1774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828" w:rsidRDefault="0026523C">
            <w:pPr>
              <w:spacing w:before="1"/>
              <w:ind w:left="105" w:right="115"/>
              <w:rPr>
                <w:sz w:val="22"/>
                <w:szCs w:val="22"/>
              </w:rPr>
            </w:pPr>
            <w:r w:rsidRPr="0026523C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391828" w:rsidRDefault="00391828">
      <w:pPr>
        <w:spacing w:before="6" w:line="80" w:lineRule="exact"/>
        <w:rPr>
          <w:sz w:val="9"/>
          <w:szCs w:val="9"/>
        </w:rPr>
      </w:pPr>
    </w:p>
    <w:tbl>
      <w:tblPr>
        <w:tblW w:w="0" w:type="auto"/>
        <w:tblInd w:w="-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2"/>
        <w:gridCol w:w="3333"/>
        <w:gridCol w:w="4768"/>
      </w:tblGrid>
      <w:tr w:rsidR="00391828" w:rsidTr="005039F1">
        <w:trPr>
          <w:trHeight w:hRule="exact" w:val="773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ми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26523C">
            <w:pPr>
              <w:ind w:left="105"/>
              <w:rPr>
                <w:sz w:val="22"/>
                <w:szCs w:val="22"/>
              </w:rPr>
            </w:pPr>
            <w:r w:rsidRPr="0026523C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3E6F23" w:rsidTr="005039F1">
        <w:trPr>
          <w:trHeight w:hRule="exact" w:val="541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6F23" w:rsidRDefault="003E6F23" w:rsidP="003E6F23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6F23" w:rsidRPr="00A72728" w:rsidRDefault="003E6F23" w:rsidP="003E6F23">
            <w:pPr>
              <w:spacing w:line="260" w:lineRule="exact"/>
              <w:ind w:left="105"/>
              <w:rPr>
                <w:sz w:val="24"/>
                <w:szCs w:val="24"/>
                <w:lang w:val="sr-Cyrl-RS"/>
              </w:rPr>
            </w:pPr>
            <w:r>
              <w:rPr>
                <w:spacing w:val="-2"/>
                <w:sz w:val="24"/>
                <w:szCs w:val="24"/>
              </w:rPr>
              <w:t>К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м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е</w:t>
            </w:r>
            <w:r w:rsidR="00A72728">
              <w:rPr>
                <w:sz w:val="24"/>
                <w:szCs w:val="24"/>
                <w:lang w:val="sr-Cyrl-RS"/>
              </w:rPr>
              <w:t xml:space="preserve"> и извештавање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6F23" w:rsidRDefault="0026523C" w:rsidP="003E6F23">
            <w:pPr>
              <w:spacing w:before="1"/>
              <w:ind w:left="105"/>
              <w:rPr>
                <w:sz w:val="22"/>
                <w:szCs w:val="22"/>
              </w:rPr>
            </w:pPr>
            <w:r w:rsidRPr="0026523C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391828" w:rsidTr="005039F1">
        <w:trPr>
          <w:trHeight w:hRule="exact" w:val="322"/>
        </w:trPr>
        <w:tc>
          <w:tcPr>
            <w:tcW w:w="987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before="2" w:line="300" w:lineRule="exact"/>
              <w:ind w:left="465"/>
              <w:rPr>
                <w:sz w:val="24"/>
                <w:szCs w:val="24"/>
              </w:rPr>
            </w:pPr>
            <w:r>
              <w:rPr>
                <w:b/>
                <w:position w:val="-1"/>
                <w:sz w:val="28"/>
                <w:szCs w:val="28"/>
              </w:rPr>
              <w:t xml:space="preserve">10. </w:t>
            </w:r>
            <w:r>
              <w:rPr>
                <w:b/>
                <w:spacing w:val="12"/>
                <w:position w:val="-1"/>
                <w:sz w:val="28"/>
                <w:szCs w:val="28"/>
              </w:rPr>
              <w:t xml:space="preserve"> </w:t>
            </w:r>
            <w:r>
              <w:rPr>
                <w:b/>
                <w:spacing w:val="5"/>
                <w:position w:val="-1"/>
                <w:sz w:val="24"/>
                <w:szCs w:val="24"/>
              </w:rPr>
              <w:t>П</w:t>
            </w:r>
            <w:r>
              <w:rPr>
                <w:b/>
                <w:spacing w:val="-3"/>
                <w:position w:val="-1"/>
                <w:sz w:val="24"/>
                <w:szCs w:val="24"/>
              </w:rPr>
              <w:t>Р</w:t>
            </w:r>
            <w:r>
              <w:rPr>
                <w:b/>
                <w:position w:val="-1"/>
                <w:sz w:val="24"/>
                <w:szCs w:val="24"/>
              </w:rPr>
              <w:t>О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Ц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Е</w:t>
            </w:r>
            <w:r>
              <w:rPr>
                <w:b/>
                <w:position w:val="-1"/>
                <w:sz w:val="24"/>
                <w:szCs w:val="24"/>
              </w:rPr>
              <w:t>НА</w:t>
            </w:r>
            <w:r>
              <w:rPr>
                <w:b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position w:val="-1"/>
                <w:sz w:val="24"/>
                <w:szCs w:val="24"/>
              </w:rPr>
              <w:t>Р</w:t>
            </w:r>
            <w:r>
              <w:rPr>
                <w:b/>
                <w:position w:val="-1"/>
                <w:sz w:val="24"/>
                <w:szCs w:val="24"/>
              </w:rPr>
              <w:t>И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З</w:t>
            </w:r>
            <w:r>
              <w:rPr>
                <w:b/>
                <w:position w:val="-1"/>
                <w:sz w:val="24"/>
                <w:szCs w:val="24"/>
              </w:rPr>
              <w:t>И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К</w:t>
            </w:r>
            <w:r>
              <w:rPr>
                <w:b/>
                <w:position w:val="-1"/>
                <w:sz w:val="24"/>
                <w:szCs w:val="24"/>
              </w:rPr>
              <w:t xml:space="preserve">А </w:t>
            </w:r>
            <w:r>
              <w:rPr>
                <w:b/>
                <w:spacing w:val="4"/>
                <w:position w:val="-1"/>
                <w:sz w:val="24"/>
                <w:szCs w:val="24"/>
              </w:rPr>
              <w:t xml:space="preserve"> </w:t>
            </w:r>
            <w:r>
              <w:rPr>
                <w:b/>
                <w:position w:val="-1"/>
                <w:sz w:val="24"/>
                <w:szCs w:val="24"/>
              </w:rPr>
              <w:t>ОД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З</w:t>
            </w:r>
            <w:r>
              <w:rPr>
                <w:b/>
                <w:position w:val="-1"/>
                <w:sz w:val="24"/>
                <w:szCs w:val="24"/>
              </w:rPr>
              <w:t>НА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Ч</w:t>
            </w:r>
            <w:r>
              <w:rPr>
                <w:b/>
                <w:position w:val="-1"/>
                <w:sz w:val="24"/>
                <w:szCs w:val="24"/>
              </w:rPr>
              <w:t>АЈНИХ</w:t>
            </w:r>
            <w:r>
              <w:rPr>
                <w:b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У</w:t>
            </w:r>
            <w:r>
              <w:rPr>
                <w:b/>
                <w:spacing w:val="-2"/>
                <w:position w:val="-1"/>
                <w:sz w:val="24"/>
                <w:szCs w:val="24"/>
              </w:rPr>
              <w:t>ДЕ</w:t>
            </w:r>
            <w:r>
              <w:rPr>
                <w:b/>
                <w:position w:val="-1"/>
                <w:sz w:val="24"/>
                <w:szCs w:val="24"/>
              </w:rPr>
              <w:t>СА</w:t>
            </w:r>
          </w:p>
        </w:tc>
      </w:tr>
      <w:tr w:rsidR="00391828" w:rsidTr="005039F1">
        <w:trPr>
          <w:trHeight w:hRule="exact" w:val="477"/>
        </w:trPr>
        <w:tc>
          <w:tcPr>
            <w:tcW w:w="98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965FB3">
            <w:pPr>
              <w:spacing w:line="200" w:lineRule="exact"/>
            </w:pPr>
            <w:r w:rsidRPr="00965FB3">
              <w:t>Нема измена у односу на претходни захтев</w:t>
            </w:r>
          </w:p>
          <w:p w:rsidR="00391828" w:rsidRDefault="00391828">
            <w:pPr>
              <w:spacing w:before="20" w:line="280" w:lineRule="exact"/>
              <w:rPr>
                <w:sz w:val="28"/>
                <w:szCs w:val="28"/>
              </w:rPr>
            </w:pPr>
          </w:p>
          <w:p w:rsidR="00391828" w:rsidRDefault="00391828">
            <w:pPr>
              <w:tabs>
                <w:tab w:val="left" w:pos="820"/>
              </w:tabs>
              <w:spacing w:before="2"/>
              <w:ind w:left="825" w:right="71" w:hanging="360"/>
              <w:jc w:val="both"/>
              <w:rPr>
                <w:sz w:val="22"/>
                <w:szCs w:val="22"/>
              </w:rPr>
            </w:pPr>
          </w:p>
        </w:tc>
      </w:tr>
    </w:tbl>
    <w:p w:rsidR="00391828" w:rsidRDefault="00391828">
      <w:pPr>
        <w:spacing w:before="9" w:line="280" w:lineRule="exact"/>
        <w:rPr>
          <w:sz w:val="28"/>
          <w:szCs w:val="28"/>
        </w:rPr>
      </w:pPr>
    </w:p>
    <w:p w:rsidR="00391828" w:rsidRDefault="00391828" w:rsidP="00965FB3">
      <w:pPr>
        <w:spacing w:before="29"/>
        <w:ind w:right="109"/>
        <w:jc w:val="center"/>
        <w:rPr>
          <w:sz w:val="24"/>
          <w:szCs w:val="24"/>
        </w:rPr>
        <w:sectPr w:rsidR="00391828">
          <w:footerReference w:type="default" r:id="rId18"/>
          <w:pgSz w:w="11920" w:h="16840"/>
          <w:pgMar w:top="1320" w:right="640" w:bottom="280" w:left="1580" w:header="0" w:footer="0" w:gutter="0"/>
          <w:cols w:space="720"/>
        </w:sectPr>
      </w:pPr>
    </w:p>
    <w:tbl>
      <w:tblPr>
        <w:tblW w:w="0" w:type="auto"/>
        <w:tblInd w:w="-575" w:type="dxa"/>
        <w:tblBorders>
          <w:top w:val="single" w:sz="4" w:space="0" w:color="auto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5"/>
      </w:tblGrid>
      <w:tr w:rsidR="00965FB3" w:rsidTr="005039F1">
        <w:trPr>
          <w:trHeight w:hRule="exact" w:val="719"/>
        </w:trPr>
        <w:tc>
          <w:tcPr>
            <w:tcW w:w="9875" w:type="dxa"/>
          </w:tcPr>
          <w:p w:rsidR="00965FB3" w:rsidRPr="00965FB3" w:rsidRDefault="00965FB3" w:rsidP="00334AFA">
            <w:pPr>
              <w:spacing w:before="2" w:line="300" w:lineRule="exact"/>
              <w:ind w:left="465"/>
              <w:rPr>
                <w:sz w:val="24"/>
                <w:szCs w:val="24"/>
                <w:lang w:val="sr-Cyrl-RS"/>
              </w:rPr>
            </w:pPr>
            <w:r>
              <w:rPr>
                <w:b/>
                <w:sz w:val="28"/>
                <w:szCs w:val="28"/>
              </w:rPr>
              <w:lastRenderedPageBreak/>
              <w:t>11.</w:t>
            </w:r>
            <w:r>
              <w:rPr>
                <w:b/>
                <w:spacing w:val="10"/>
                <w:sz w:val="28"/>
                <w:szCs w:val="28"/>
              </w:rPr>
              <w:t xml:space="preserve"> </w:t>
            </w:r>
            <w:r>
              <w:rPr>
                <w:b/>
                <w:spacing w:val="4"/>
                <w:sz w:val="24"/>
                <w:szCs w:val="24"/>
              </w:rPr>
              <w:t>М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 xml:space="preserve">Е </w:t>
            </w:r>
            <w:r>
              <w:rPr>
                <w:b/>
                <w:spacing w:val="-2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С</w:t>
            </w:r>
            <w:r>
              <w:rPr>
                <w:b/>
                <w:spacing w:val="-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4"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НЕ</w:t>
            </w:r>
            <w:r>
              <w:rPr>
                <w:b/>
                <w:spacing w:val="1"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pacing w:val="-2"/>
                <w:sz w:val="24"/>
                <w:szCs w:val="24"/>
              </w:rPr>
              <w:t>РЕ</w:t>
            </w:r>
            <w:r>
              <w:rPr>
                <w:b/>
                <w:spacing w:val="-1"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2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)</w:t>
            </w:r>
            <w:r>
              <w:rPr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</w:t>
            </w:r>
            <w:r>
              <w:rPr>
                <w:b/>
                <w:spacing w:val="1"/>
                <w:sz w:val="24"/>
                <w:szCs w:val="24"/>
              </w:rPr>
              <w:t>Ч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 xml:space="preserve">Е 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-2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pacing w:val="1"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С</w:t>
            </w:r>
            <w:r>
              <w:rPr>
                <w:b/>
                <w:spacing w:val="-2"/>
                <w:sz w:val="24"/>
                <w:szCs w:val="24"/>
              </w:rPr>
              <w:t>Т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ОЈ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 xml:space="preserve">ЊА </w:t>
            </w:r>
            <w:r>
              <w:rPr>
                <w:b/>
                <w:spacing w:val="-1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ОЈИ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 О</w:t>
            </w:r>
            <w:r>
              <w:rPr>
                <w:b/>
                <w:spacing w:val="-1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pacing w:val="1"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СЕ НА</w:t>
            </w:r>
            <w:r>
              <w:rPr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965FB3" w:rsidTr="005039F1">
        <w:trPr>
          <w:trHeight w:hRule="exact" w:val="477"/>
        </w:trPr>
        <w:tc>
          <w:tcPr>
            <w:tcW w:w="9875" w:type="dxa"/>
          </w:tcPr>
          <w:p w:rsidR="00965FB3" w:rsidRDefault="00965FB3" w:rsidP="00334AFA">
            <w:pPr>
              <w:spacing w:line="200" w:lineRule="exact"/>
            </w:pPr>
            <w:r w:rsidRPr="00965FB3">
              <w:t>Нема измена у односу на претходни захтев</w:t>
            </w:r>
          </w:p>
          <w:p w:rsidR="00965FB3" w:rsidRDefault="00965FB3" w:rsidP="00334AFA">
            <w:pPr>
              <w:spacing w:before="20" w:line="280" w:lineRule="exact"/>
              <w:rPr>
                <w:sz w:val="28"/>
                <w:szCs w:val="28"/>
              </w:rPr>
            </w:pPr>
          </w:p>
          <w:p w:rsidR="00965FB3" w:rsidRDefault="00965FB3" w:rsidP="00334AFA">
            <w:pPr>
              <w:tabs>
                <w:tab w:val="left" w:pos="820"/>
              </w:tabs>
              <w:spacing w:before="2"/>
              <w:ind w:left="825" w:right="71" w:hanging="360"/>
              <w:jc w:val="both"/>
              <w:rPr>
                <w:sz w:val="22"/>
                <w:szCs w:val="22"/>
              </w:rPr>
            </w:pPr>
          </w:p>
        </w:tc>
      </w:tr>
    </w:tbl>
    <w:p w:rsidR="00391828" w:rsidRDefault="00391828">
      <w:pPr>
        <w:spacing w:before="6" w:line="80" w:lineRule="exact"/>
        <w:rPr>
          <w:sz w:val="9"/>
          <w:szCs w:val="9"/>
        </w:rPr>
      </w:pPr>
    </w:p>
    <w:tbl>
      <w:tblPr>
        <w:tblW w:w="0" w:type="auto"/>
        <w:tblInd w:w="-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2"/>
        <w:gridCol w:w="3333"/>
        <w:gridCol w:w="4768"/>
      </w:tblGrid>
      <w:tr w:rsidR="00391828" w:rsidTr="005039F1">
        <w:trPr>
          <w:trHeight w:hRule="exact" w:val="1114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pacing w:val="4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че</w:t>
            </w:r>
            <w:r>
              <w:rPr>
                <w:sz w:val="24"/>
                <w:szCs w:val="24"/>
              </w:rPr>
              <w:t>так 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4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њ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>о</w:t>
            </w:r>
          </w:p>
          <w:p w:rsidR="00391828" w:rsidRDefault="00EA1F4D">
            <w:pPr>
              <w:spacing w:before="2"/>
              <w:ind w:left="105" w:right="17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1"/>
                <w:sz w:val="24"/>
                <w:szCs w:val="24"/>
              </w:rPr>
              <w:t>изи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 xml:space="preserve">а </w:t>
            </w:r>
            <w:r>
              <w:rPr>
                <w:spacing w:val="2"/>
                <w:sz w:val="24"/>
                <w:szCs w:val="24"/>
              </w:rPr>
              <w:t>ж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pacing w:val="1"/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н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2"/>
                <w:sz w:val="24"/>
                <w:szCs w:val="24"/>
              </w:rPr>
              <w:t>г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 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>ц</w:t>
            </w:r>
            <w:r>
              <w:rPr>
                <w:spacing w:val="4"/>
                <w:sz w:val="24"/>
                <w:szCs w:val="24"/>
              </w:rPr>
              <w:t>а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1"/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>
            <w:pPr>
              <w:spacing w:before="4" w:line="260" w:lineRule="exact"/>
              <w:rPr>
                <w:sz w:val="26"/>
                <w:szCs w:val="26"/>
              </w:rPr>
            </w:pPr>
          </w:p>
          <w:p w:rsidR="00391828" w:rsidRDefault="00EA1F4D">
            <w:pPr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8"/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</w:p>
        </w:tc>
      </w:tr>
      <w:tr w:rsidR="00391828" w:rsidTr="005039F1">
        <w:trPr>
          <w:trHeight w:hRule="exact" w:val="720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2"/>
                <w:sz w:val="24"/>
                <w:szCs w:val="24"/>
              </w:rPr>
              <w:t>ф</w:t>
            </w:r>
            <w:r>
              <w:rPr>
                <w:spacing w:val="-1"/>
                <w:sz w:val="24"/>
                <w:szCs w:val="24"/>
              </w:rPr>
              <w:t>ек</w:t>
            </w:r>
            <w:r>
              <w:rPr>
                <w:sz w:val="24"/>
                <w:szCs w:val="24"/>
              </w:rPr>
              <w:t>те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ц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pacing w:val="5"/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965FB3">
            <w:pPr>
              <w:spacing w:before="2"/>
              <w:ind w:left="105" w:right="81"/>
              <w:rPr>
                <w:sz w:val="22"/>
                <w:szCs w:val="22"/>
              </w:rPr>
            </w:pPr>
            <w:r w:rsidRPr="006B70A7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391828" w:rsidTr="005039F1">
        <w:trPr>
          <w:trHeight w:hRule="exact" w:val="562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>н</w:t>
            </w:r>
            <w:r>
              <w:rPr>
                <w:spacing w:val="-10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2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з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</w:t>
            </w:r>
            <w:r>
              <w:rPr>
                <w:spacing w:val="1"/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>љ</w:t>
            </w:r>
            <w:r>
              <w:rPr>
                <w:spacing w:val="-1"/>
                <w:sz w:val="24"/>
                <w:szCs w:val="24"/>
              </w:rPr>
              <w:t>ањ</w:t>
            </w:r>
            <w:r>
              <w:rPr>
                <w:sz w:val="24"/>
                <w:szCs w:val="24"/>
              </w:rPr>
              <w:t>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</w:p>
          <w:p w:rsidR="00391828" w:rsidRDefault="00EA1F4D">
            <w:pPr>
              <w:spacing w:before="2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5"/>
                <w:sz w:val="24"/>
                <w:szCs w:val="24"/>
              </w:rPr>
              <w:t>о</w:t>
            </w:r>
            <w:r>
              <w:rPr>
                <w:spacing w:val="-9"/>
                <w:sz w:val="24"/>
                <w:szCs w:val="24"/>
              </w:rPr>
              <w:t>ј</w:t>
            </w:r>
            <w:r>
              <w:rPr>
                <w:spacing w:val="-1"/>
                <w:sz w:val="24"/>
                <w:szCs w:val="24"/>
              </w:rPr>
              <w:t>ењ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391828">
            <w:pPr>
              <w:spacing w:before="4" w:line="260" w:lineRule="exact"/>
              <w:rPr>
                <w:sz w:val="26"/>
                <w:szCs w:val="26"/>
              </w:rPr>
            </w:pPr>
          </w:p>
          <w:p w:rsidR="00391828" w:rsidRDefault="00EA1F4D">
            <w:pPr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8"/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њ</w:t>
            </w:r>
            <w:r>
              <w:rPr>
                <w:spacing w:val="2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</w:p>
        </w:tc>
      </w:tr>
      <w:tr w:rsidR="00391828" w:rsidTr="005039F1">
        <w:trPr>
          <w:trHeight w:hRule="exact" w:val="711"/>
        </w:trPr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pacing w:val="2"/>
                <w:sz w:val="24"/>
                <w:szCs w:val="24"/>
              </w:rPr>
              <w:t>б</w:t>
            </w:r>
            <w:r>
              <w:rPr>
                <w:spacing w:val="-5"/>
                <w:sz w:val="24"/>
                <w:szCs w:val="24"/>
              </w:rPr>
              <w:t>у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</w:t>
            </w:r>
            <w:r>
              <w:rPr>
                <w:spacing w:val="1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а</w:t>
            </w:r>
            <w:r>
              <w:rPr>
                <w:spacing w:val="-2"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965FB3">
            <w:pPr>
              <w:spacing w:before="1"/>
              <w:ind w:left="105" w:right="210"/>
              <w:rPr>
                <w:sz w:val="22"/>
                <w:szCs w:val="22"/>
              </w:rPr>
            </w:pPr>
            <w:r w:rsidRPr="006B70A7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391828" w:rsidTr="005039F1">
        <w:trPr>
          <w:trHeight w:hRule="exact" w:val="600"/>
        </w:trPr>
        <w:tc>
          <w:tcPr>
            <w:tcW w:w="987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EA1F4D">
            <w:pPr>
              <w:spacing w:before="41" w:line="260" w:lineRule="exact"/>
              <w:ind w:left="825" w:right="266" w:hanging="360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12.</w:t>
            </w:r>
            <w:r>
              <w:rPr>
                <w:b/>
                <w:spacing w:val="-13"/>
                <w:sz w:val="28"/>
                <w:szCs w:val="28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ДЕ</w:t>
            </w:r>
            <w:r>
              <w:rPr>
                <w:b/>
                <w:spacing w:val="5"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3"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НИ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pacing w:val="-2"/>
                <w:sz w:val="24"/>
                <w:szCs w:val="24"/>
              </w:rPr>
              <w:t>РЕ</w:t>
            </w:r>
            <w:r>
              <w:rPr>
                <w:b/>
                <w:sz w:val="24"/>
                <w:szCs w:val="24"/>
              </w:rPr>
              <w:t>С</w:t>
            </w:r>
            <w:r>
              <w:rPr>
                <w:b/>
                <w:spacing w:val="-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 xml:space="preserve">АНАК 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pacing w:val="4"/>
                <w:sz w:val="24"/>
                <w:szCs w:val="24"/>
              </w:rPr>
              <w:t>А</w:t>
            </w:r>
            <w:r>
              <w:rPr>
                <w:b/>
                <w:spacing w:val="-2"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pacing w:val="1"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С</w:t>
            </w:r>
            <w:r>
              <w:rPr>
                <w:b/>
                <w:spacing w:val="-2"/>
                <w:sz w:val="24"/>
                <w:szCs w:val="24"/>
              </w:rPr>
              <w:t>Т</w:t>
            </w:r>
            <w:r>
              <w:rPr>
                <w:b/>
                <w:spacing w:val="-3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ОЈ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ЊА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Њ</w:t>
            </w:r>
            <w:r>
              <w:rPr>
                <w:b/>
                <w:spacing w:val="-2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3"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ИХ </w:t>
            </w:r>
            <w:r>
              <w:rPr>
                <w:b/>
                <w:spacing w:val="-2"/>
                <w:sz w:val="24"/>
                <w:szCs w:val="24"/>
              </w:rPr>
              <w:t>ДЕ</w:t>
            </w:r>
            <w:r>
              <w:rPr>
                <w:b/>
                <w:spacing w:val="-1"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3"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  <w:tr w:rsidR="00391828" w:rsidTr="00CE51F7">
        <w:trPr>
          <w:trHeight w:hRule="exact" w:val="531"/>
        </w:trPr>
        <w:tc>
          <w:tcPr>
            <w:tcW w:w="98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1828" w:rsidRDefault="00965FB3">
            <w:pPr>
              <w:spacing w:line="240" w:lineRule="exact"/>
              <w:ind w:left="465"/>
              <w:rPr>
                <w:sz w:val="22"/>
                <w:szCs w:val="22"/>
              </w:rPr>
            </w:pPr>
            <w:r w:rsidRPr="006B70A7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  <w:tr w:rsidR="00A72728" w:rsidTr="00526E7C">
        <w:trPr>
          <w:trHeight w:hRule="exact" w:val="600"/>
        </w:trPr>
        <w:tc>
          <w:tcPr>
            <w:tcW w:w="9873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72728" w:rsidRPr="00A72728" w:rsidRDefault="00A72728" w:rsidP="00526E7C">
            <w:pPr>
              <w:spacing w:before="41" w:line="260" w:lineRule="exact"/>
              <w:ind w:left="825" w:right="266" w:hanging="360"/>
              <w:rPr>
                <w:sz w:val="24"/>
                <w:szCs w:val="24"/>
                <w:lang w:val="sr-Cyrl-RS"/>
              </w:rPr>
            </w:pPr>
            <w:r>
              <w:rPr>
                <w:b/>
                <w:sz w:val="28"/>
                <w:szCs w:val="28"/>
              </w:rPr>
              <w:t>13.</w:t>
            </w:r>
            <w:r>
              <w:rPr>
                <w:b/>
                <w:spacing w:val="-13"/>
                <w:sz w:val="28"/>
                <w:szCs w:val="28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  <w:lang w:val="sr-Cyrl-RS"/>
              </w:rPr>
              <w:t>НЕТЕХНИЧКИ РЕЗИМЕ</w:t>
            </w:r>
          </w:p>
        </w:tc>
      </w:tr>
      <w:tr w:rsidR="00A72728" w:rsidTr="00CE51F7">
        <w:trPr>
          <w:trHeight w:hRule="exact" w:val="547"/>
        </w:trPr>
        <w:tc>
          <w:tcPr>
            <w:tcW w:w="98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72728" w:rsidRDefault="00A72728" w:rsidP="00526E7C">
            <w:pPr>
              <w:spacing w:line="240" w:lineRule="exact"/>
              <w:ind w:left="465"/>
              <w:rPr>
                <w:sz w:val="22"/>
                <w:szCs w:val="22"/>
              </w:rPr>
            </w:pPr>
            <w:r w:rsidRPr="006B70A7">
              <w:rPr>
                <w:sz w:val="22"/>
                <w:szCs w:val="22"/>
              </w:rPr>
              <w:t>Нема измена у односу на претходни захтев</w:t>
            </w:r>
          </w:p>
        </w:tc>
      </w:tr>
    </w:tbl>
    <w:p w:rsidR="00391828" w:rsidRDefault="00391828">
      <w:pPr>
        <w:spacing w:before="9" w:line="140" w:lineRule="exact"/>
        <w:rPr>
          <w:sz w:val="15"/>
          <w:szCs w:val="15"/>
        </w:rPr>
      </w:pPr>
    </w:p>
    <w:p w:rsidR="00965FB3" w:rsidRDefault="00965FB3">
      <w:pPr>
        <w:spacing w:before="29"/>
        <w:ind w:right="109"/>
        <w:jc w:val="right"/>
        <w:rPr>
          <w:sz w:val="24"/>
          <w:szCs w:val="24"/>
        </w:rPr>
      </w:pPr>
    </w:p>
    <w:p w:rsidR="00965FB3" w:rsidRPr="00FF1F79" w:rsidRDefault="00FF1F79" w:rsidP="00965FB3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Прилози: на приложеном ЦД-у</w:t>
      </w: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jc w:val="center"/>
        <w:rPr>
          <w:sz w:val="24"/>
          <w:szCs w:val="24"/>
        </w:rPr>
      </w:pPr>
      <w:r>
        <w:rPr>
          <w:position w:val="-1"/>
          <w:sz w:val="24"/>
          <w:szCs w:val="24"/>
          <w:lang w:val="sr-Cyrl-RS"/>
        </w:rPr>
        <w:t xml:space="preserve">                                                                               </w:t>
      </w:r>
      <w:r>
        <w:rPr>
          <w:position w:val="-1"/>
          <w:sz w:val="24"/>
          <w:szCs w:val="24"/>
        </w:rPr>
        <w:t>О</w:t>
      </w:r>
      <w:r>
        <w:rPr>
          <w:spacing w:val="1"/>
          <w:position w:val="-1"/>
          <w:sz w:val="24"/>
          <w:szCs w:val="24"/>
        </w:rPr>
        <w:t>в</w:t>
      </w:r>
      <w:r>
        <w:rPr>
          <w:position w:val="-1"/>
          <w:sz w:val="24"/>
          <w:szCs w:val="24"/>
        </w:rPr>
        <w:t>л</w:t>
      </w:r>
      <w:r>
        <w:rPr>
          <w:spacing w:val="-1"/>
          <w:position w:val="-1"/>
          <w:sz w:val="24"/>
          <w:szCs w:val="24"/>
        </w:rPr>
        <w:t>а</w:t>
      </w:r>
      <w:r>
        <w:rPr>
          <w:spacing w:val="2"/>
          <w:position w:val="-1"/>
          <w:sz w:val="24"/>
          <w:szCs w:val="24"/>
        </w:rPr>
        <w:t>ш</w:t>
      </w:r>
      <w:r>
        <w:rPr>
          <w:position w:val="-1"/>
          <w:sz w:val="24"/>
          <w:szCs w:val="24"/>
        </w:rPr>
        <w:t>ћ</w:t>
      </w:r>
      <w:r>
        <w:rPr>
          <w:spacing w:val="-1"/>
          <w:position w:val="-1"/>
          <w:sz w:val="24"/>
          <w:szCs w:val="24"/>
        </w:rPr>
        <w:t>е</w:t>
      </w:r>
      <w:r>
        <w:rPr>
          <w:spacing w:val="1"/>
          <w:position w:val="-1"/>
          <w:sz w:val="24"/>
          <w:szCs w:val="24"/>
        </w:rPr>
        <w:t>н</w:t>
      </w:r>
      <w:r>
        <w:rPr>
          <w:position w:val="-1"/>
          <w:sz w:val="24"/>
          <w:szCs w:val="24"/>
        </w:rPr>
        <w:t>о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spacing w:val="-5"/>
          <w:position w:val="-1"/>
          <w:sz w:val="24"/>
          <w:szCs w:val="24"/>
        </w:rPr>
        <w:t>л</w:t>
      </w:r>
      <w:r>
        <w:rPr>
          <w:spacing w:val="1"/>
          <w:position w:val="-1"/>
          <w:sz w:val="24"/>
          <w:szCs w:val="24"/>
        </w:rPr>
        <w:t>иц</w:t>
      </w:r>
      <w:r>
        <w:rPr>
          <w:position w:val="-1"/>
          <w:sz w:val="24"/>
          <w:szCs w:val="24"/>
        </w:rPr>
        <w:t>е</w:t>
      </w: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F917D5" w:rsidP="00965FB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____________________</w:t>
      </w:r>
    </w:p>
    <w:p w:rsidR="00965FB3" w:rsidRPr="00F917D5" w:rsidRDefault="00965FB3" w:rsidP="00965FB3">
      <w:pPr>
        <w:spacing w:before="29"/>
        <w:jc w:val="center"/>
        <w:rPr>
          <w:sz w:val="24"/>
          <w:szCs w:val="24"/>
          <w:lang w:val="sr-Latn-ME"/>
        </w:rPr>
      </w:pPr>
      <w:r>
        <w:rPr>
          <w:spacing w:val="-2"/>
          <w:sz w:val="24"/>
          <w:szCs w:val="24"/>
        </w:rPr>
        <w:t>М</w:t>
      </w:r>
      <w:r>
        <w:rPr>
          <w:spacing w:val="2"/>
          <w:sz w:val="24"/>
          <w:szCs w:val="24"/>
        </w:rPr>
        <w:t>.</w:t>
      </w:r>
      <w:r>
        <w:rPr>
          <w:spacing w:val="-5"/>
          <w:sz w:val="24"/>
          <w:szCs w:val="24"/>
        </w:rPr>
        <w:t>П</w:t>
      </w:r>
      <w:r>
        <w:rPr>
          <w:sz w:val="24"/>
          <w:szCs w:val="24"/>
        </w:rPr>
        <w:t>.</w:t>
      </w:r>
    </w:p>
    <w:p w:rsidR="00965FB3" w:rsidRPr="00965FB3" w:rsidRDefault="00F917D5" w:rsidP="00965FB3">
      <w:pPr>
        <w:tabs>
          <w:tab w:val="left" w:pos="2664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B645D7">
        <w:rPr>
          <w:sz w:val="24"/>
          <w:szCs w:val="24"/>
        </w:rPr>
        <w:t>Тибор</w:t>
      </w:r>
      <w:r>
        <w:rPr>
          <w:sz w:val="24"/>
          <w:szCs w:val="24"/>
        </w:rPr>
        <w:t xml:space="preserve"> </w:t>
      </w:r>
      <w:r w:rsidR="00B645D7">
        <w:rPr>
          <w:sz w:val="24"/>
          <w:szCs w:val="24"/>
        </w:rPr>
        <w:t>Нађ</w:t>
      </w: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965FB3" w:rsidRPr="00965FB3" w:rsidRDefault="00965FB3" w:rsidP="00965FB3">
      <w:pPr>
        <w:rPr>
          <w:sz w:val="24"/>
          <w:szCs w:val="24"/>
        </w:rPr>
      </w:pPr>
    </w:p>
    <w:p w:rsidR="00391828" w:rsidRPr="00965FB3" w:rsidRDefault="00391828" w:rsidP="00965FB3">
      <w:pPr>
        <w:rPr>
          <w:sz w:val="24"/>
          <w:szCs w:val="24"/>
        </w:rPr>
        <w:sectPr w:rsidR="00391828" w:rsidRPr="00965FB3">
          <w:footerReference w:type="default" r:id="rId19"/>
          <w:pgSz w:w="11920" w:h="16840"/>
          <w:pgMar w:top="1320" w:right="640" w:bottom="280" w:left="1580" w:header="0" w:footer="0" w:gutter="0"/>
          <w:cols w:space="720"/>
        </w:sectPr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p w:rsidR="00391828" w:rsidRDefault="00391828">
      <w:pPr>
        <w:spacing w:line="200" w:lineRule="exact"/>
      </w:pPr>
    </w:p>
    <w:sectPr w:rsidR="00391828">
      <w:footerReference w:type="default" r:id="rId20"/>
      <w:type w:val="continuous"/>
      <w:pgSz w:w="11920" w:h="16840"/>
      <w:pgMar w:top="1560" w:right="64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26" w:rsidRDefault="004D7226">
      <w:r>
        <w:separator/>
      </w:r>
    </w:p>
  </w:endnote>
  <w:endnote w:type="continuationSeparator" w:id="0">
    <w:p w:rsidR="004D7226" w:rsidRDefault="004D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26" w:rsidRDefault="004D7226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26" w:rsidRDefault="004D7226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26" w:rsidRDefault="004D7226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26" w:rsidRDefault="004D7226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26" w:rsidRDefault="004D7226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26" w:rsidRDefault="004D7226">
      <w:r>
        <w:separator/>
      </w:r>
    </w:p>
  </w:footnote>
  <w:footnote w:type="continuationSeparator" w:id="0">
    <w:p w:rsidR="004D7226" w:rsidRDefault="004D7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415"/>
    <w:multiLevelType w:val="multilevel"/>
    <w:tmpl w:val="543CE8D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28"/>
    <w:rsid w:val="00033163"/>
    <w:rsid w:val="001044AF"/>
    <w:rsid w:val="00147D68"/>
    <w:rsid w:val="00157E26"/>
    <w:rsid w:val="001C4459"/>
    <w:rsid w:val="001D718E"/>
    <w:rsid w:val="002413C9"/>
    <w:rsid w:val="0026523C"/>
    <w:rsid w:val="002C084A"/>
    <w:rsid w:val="002C5F7B"/>
    <w:rsid w:val="00303086"/>
    <w:rsid w:val="00325B06"/>
    <w:rsid w:val="00334AFA"/>
    <w:rsid w:val="00391828"/>
    <w:rsid w:val="003E6F23"/>
    <w:rsid w:val="00401581"/>
    <w:rsid w:val="00421436"/>
    <w:rsid w:val="004377B2"/>
    <w:rsid w:val="0049091D"/>
    <w:rsid w:val="004965D3"/>
    <w:rsid w:val="004A6FA6"/>
    <w:rsid w:val="004D7226"/>
    <w:rsid w:val="00502AC4"/>
    <w:rsid w:val="005039F1"/>
    <w:rsid w:val="00526E7C"/>
    <w:rsid w:val="00547A9F"/>
    <w:rsid w:val="005A0A1D"/>
    <w:rsid w:val="0060749C"/>
    <w:rsid w:val="0063087F"/>
    <w:rsid w:val="00631F02"/>
    <w:rsid w:val="00637B7C"/>
    <w:rsid w:val="0064180E"/>
    <w:rsid w:val="00661FB5"/>
    <w:rsid w:val="006B70A7"/>
    <w:rsid w:val="007D6A28"/>
    <w:rsid w:val="00901D59"/>
    <w:rsid w:val="0090628E"/>
    <w:rsid w:val="00965FB3"/>
    <w:rsid w:val="009E1BFF"/>
    <w:rsid w:val="00A377B4"/>
    <w:rsid w:val="00A72728"/>
    <w:rsid w:val="00B317F2"/>
    <w:rsid w:val="00B645D7"/>
    <w:rsid w:val="00B704D9"/>
    <w:rsid w:val="00BD2CFF"/>
    <w:rsid w:val="00BF0DA2"/>
    <w:rsid w:val="00C05AF7"/>
    <w:rsid w:val="00C4795B"/>
    <w:rsid w:val="00CD1A9E"/>
    <w:rsid w:val="00CE51F7"/>
    <w:rsid w:val="00D018AD"/>
    <w:rsid w:val="00D52008"/>
    <w:rsid w:val="00D66E44"/>
    <w:rsid w:val="00E11C18"/>
    <w:rsid w:val="00E55A33"/>
    <w:rsid w:val="00E66923"/>
    <w:rsid w:val="00E808AE"/>
    <w:rsid w:val="00EA1F4D"/>
    <w:rsid w:val="00EE4271"/>
    <w:rsid w:val="00EF171B"/>
    <w:rsid w:val="00F23A9A"/>
    <w:rsid w:val="00F917D5"/>
    <w:rsid w:val="00FA3C37"/>
    <w:rsid w:val="00FC20DE"/>
    <w:rsid w:val="00FF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6AF7E3"/>
  <w15:docId w15:val="{E0E2C21A-C6F8-416B-8589-26BF07AB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A1F4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0A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A1D"/>
  </w:style>
  <w:style w:type="paragraph" w:styleId="Footer">
    <w:name w:val="footer"/>
    <w:basedOn w:val="Normal"/>
    <w:link w:val="FooterChar"/>
    <w:uiPriority w:val="99"/>
    <w:unhideWhenUsed/>
    <w:rsid w:val="005A0A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A1D"/>
  </w:style>
  <w:style w:type="character" w:styleId="CommentReference">
    <w:name w:val="annotation reference"/>
    <w:basedOn w:val="DefaultParagraphFont"/>
    <w:uiPriority w:val="99"/>
    <w:semiHidden/>
    <w:unhideWhenUsed/>
    <w:rsid w:val="00BD2C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2CF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2CF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C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CF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C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CFF"/>
    <w:rPr>
      <w:rFonts w:ascii="Segoe UI" w:hAnsi="Segoe UI" w:cs="Segoe UI"/>
      <w:sz w:val="18"/>
      <w:szCs w:val="18"/>
    </w:rPr>
  </w:style>
  <w:style w:type="paragraph" w:customStyle="1" w:styleId="Normal1">
    <w:name w:val="Normal1"/>
    <w:basedOn w:val="Normal"/>
    <w:rsid w:val="00334AFA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normalitalic">
    <w:name w:val="normalitalic"/>
    <w:basedOn w:val="Normal"/>
    <w:rsid w:val="00334AFA"/>
    <w:pPr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dobo.marta@deponija.rs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karolj.gergic@deponija.r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deponija.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sp@vojvodina.gov.rs" TargetMode="External"/><Relationship Id="rId10" Type="http://schemas.openxmlformats.org/officeDocument/2006/relationships/hyperlink" Target="mailto:direktor@deponija.rs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mailto:info@deponija.rs" TargetMode="External"/><Relationship Id="rId14" Type="http://schemas.openxmlformats.org/officeDocument/2006/relationships/hyperlink" Target="mailto:ekourb@vojvodina.gov.r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1EFC0-2568-42E6-A4A5-199043DC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2732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2025-12-16T09:27:00Z</cp:lastPrinted>
  <dcterms:created xsi:type="dcterms:W3CDTF">2025-12-16T09:59:00Z</dcterms:created>
  <dcterms:modified xsi:type="dcterms:W3CDTF">2025-12-16T09:59:00Z</dcterms:modified>
</cp:coreProperties>
</file>